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8F38D" w14:textId="50B33C08" w:rsidR="00CC5208" w:rsidRPr="00FB4292" w:rsidRDefault="00EA606F" w:rsidP="00FB4292">
      <w:pPr>
        <w:widowControl w:val="0"/>
        <w:autoSpaceDE w:val="0"/>
        <w:spacing w:before="240" w:after="240" w:line="360" w:lineRule="auto"/>
        <w:ind w:left="426" w:hanging="426"/>
        <w:rPr>
          <w:rFonts w:ascii="Arial" w:hAnsi="Arial" w:cs="Arial"/>
          <w:b/>
          <w:bCs/>
          <w:color w:val="000000"/>
        </w:rPr>
      </w:pPr>
      <w:r w:rsidRPr="00FB4292">
        <w:rPr>
          <w:rFonts w:ascii="Arial" w:hAnsi="Arial" w:cs="Arial"/>
          <w:b/>
          <w:bCs/>
          <w:color w:val="000000"/>
        </w:rPr>
        <w:t>Projektowane</w:t>
      </w:r>
      <w:r w:rsidR="002F0B6F" w:rsidRPr="00FB4292">
        <w:rPr>
          <w:rFonts w:ascii="Arial" w:hAnsi="Arial" w:cs="Arial"/>
          <w:b/>
          <w:bCs/>
          <w:color w:val="000000"/>
        </w:rPr>
        <w:t xml:space="preserve"> postanowienia umow</w:t>
      </w:r>
      <w:r w:rsidR="00930E71" w:rsidRPr="00FB4292">
        <w:rPr>
          <w:rFonts w:ascii="Arial" w:hAnsi="Arial" w:cs="Arial"/>
          <w:b/>
          <w:bCs/>
          <w:color w:val="000000"/>
        </w:rPr>
        <w:t>y</w:t>
      </w:r>
    </w:p>
    <w:p w14:paraId="5EEDFA89" w14:textId="10629828" w:rsidR="00CC5208" w:rsidRPr="00FB4292" w:rsidRDefault="00CC5208" w:rsidP="00FB4292">
      <w:pPr>
        <w:spacing w:before="240" w:after="240" w:line="360" w:lineRule="auto"/>
        <w:rPr>
          <w:rFonts w:ascii="Arial" w:hAnsi="Arial" w:cs="Arial"/>
          <w:b/>
        </w:rPr>
      </w:pPr>
      <w:r w:rsidRPr="00FB4292">
        <w:rPr>
          <w:rFonts w:ascii="Arial" w:hAnsi="Arial" w:cs="Arial"/>
          <w:b/>
          <w:bCs/>
          <w:color w:val="000000"/>
        </w:rPr>
        <w:t xml:space="preserve">UMOWA Nr </w:t>
      </w:r>
      <w:r w:rsidRPr="00FB4292">
        <w:rPr>
          <w:rFonts w:ascii="Arial" w:hAnsi="Arial" w:cs="Arial"/>
          <w:b/>
        </w:rPr>
        <w:t xml:space="preserve">………………… </w:t>
      </w:r>
    </w:p>
    <w:p w14:paraId="58DB54A1" w14:textId="63FB8BAA" w:rsidR="002035E9" w:rsidRPr="00FB4292" w:rsidRDefault="002035E9" w:rsidP="00FB4292">
      <w:pPr>
        <w:spacing w:before="240" w:after="240" w:line="360" w:lineRule="auto"/>
        <w:rPr>
          <w:rFonts w:ascii="Arial" w:hAnsi="Arial" w:cs="Arial"/>
          <w:b/>
        </w:rPr>
      </w:pPr>
      <w:r w:rsidRPr="00FB4292">
        <w:rPr>
          <w:rFonts w:ascii="Arial" w:hAnsi="Arial" w:cs="Arial"/>
          <w:b/>
        </w:rPr>
        <w:t xml:space="preserve">w części nr </w:t>
      </w:r>
      <w:commentRangeStart w:id="0"/>
      <w:r w:rsidRPr="00FB4292">
        <w:rPr>
          <w:rFonts w:ascii="Arial" w:hAnsi="Arial" w:cs="Arial"/>
          <w:b/>
        </w:rPr>
        <w:t>…..</w:t>
      </w:r>
      <w:commentRangeEnd w:id="0"/>
      <w:r w:rsidR="0001400F" w:rsidRPr="00FB4292">
        <w:rPr>
          <w:rStyle w:val="Odwoaniedokomentarza"/>
          <w:rFonts w:ascii="Arial" w:hAnsi="Arial" w:cs="Arial"/>
          <w:sz w:val="24"/>
          <w:szCs w:val="24"/>
        </w:rPr>
        <w:commentReference w:id="0"/>
      </w:r>
    </w:p>
    <w:p w14:paraId="2E0117B8" w14:textId="09603C92" w:rsidR="00CC5208" w:rsidRPr="00FB4292" w:rsidRDefault="00CC5208" w:rsidP="00FB4292">
      <w:pPr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</w:rPr>
        <w:t>z dnia ....................... r.</w:t>
      </w:r>
    </w:p>
    <w:p w14:paraId="0F0A925F" w14:textId="68E2DF7F" w:rsidR="00CC5208" w:rsidRPr="00FB4292" w:rsidRDefault="00CC5208" w:rsidP="00FB4292">
      <w:pPr>
        <w:pStyle w:val="Tekstblokowy1"/>
        <w:spacing w:before="240" w:after="240" w:line="360" w:lineRule="auto"/>
        <w:ind w:left="426" w:right="-2" w:hanging="426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zawarta </w:t>
      </w:r>
      <w:r w:rsidR="00930E71" w:rsidRPr="00FB4292">
        <w:rPr>
          <w:rFonts w:ascii="Arial" w:hAnsi="Arial" w:cs="Arial"/>
          <w:sz w:val="24"/>
          <w:szCs w:val="24"/>
        </w:rPr>
        <w:t xml:space="preserve">w Opolu </w:t>
      </w:r>
      <w:r w:rsidRPr="00FB4292">
        <w:rPr>
          <w:rFonts w:ascii="Arial" w:hAnsi="Arial" w:cs="Arial"/>
          <w:sz w:val="24"/>
          <w:szCs w:val="24"/>
        </w:rPr>
        <w:t>zgodnie z przepisami ustawy Prawo zamówień publicznych pomiędzy:</w:t>
      </w:r>
    </w:p>
    <w:p w14:paraId="0BDB3618" w14:textId="40E95B0C" w:rsidR="00F63D75" w:rsidRPr="00FB4292" w:rsidRDefault="00F63D75" w:rsidP="00FB4292">
      <w:pPr>
        <w:spacing w:before="240" w:after="240" w:line="360" w:lineRule="auto"/>
        <w:rPr>
          <w:rFonts w:ascii="Arial" w:hAnsi="Arial" w:cs="Arial"/>
          <w:b/>
        </w:rPr>
      </w:pPr>
      <w:bookmarkStart w:id="1" w:name="_Hlk92405122"/>
      <w:bookmarkStart w:id="2" w:name="_Hlk92416046"/>
      <w:r w:rsidRPr="00FB4292">
        <w:rPr>
          <w:rFonts w:ascii="Arial" w:hAnsi="Arial" w:cs="Arial"/>
          <w:b/>
        </w:rPr>
        <w:t>Zespołem Szkół Mechanicznych w Opolu, 45-027 OPOLE, ul. E. Osmańczyka 20</w:t>
      </w:r>
    </w:p>
    <w:bookmarkEnd w:id="1"/>
    <w:p w14:paraId="73B6F189" w14:textId="77777777" w:rsidR="00F63D75" w:rsidRPr="00FB4292" w:rsidRDefault="00F63D75" w:rsidP="00FB4292">
      <w:pPr>
        <w:spacing w:before="240" w:after="240" w:line="360" w:lineRule="auto"/>
        <w:rPr>
          <w:rFonts w:ascii="Arial" w:hAnsi="Arial" w:cs="Arial"/>
          <w:b/>
        </w:rPr>
      </w:pPr>
      <w:r w:rsidRPr="00FB4292">
        <w:rPr>
          <w:rFonts w:ascii="Arial" w:hAnsi="Arial" w:cs="Arial"/>
          <w:b/>
        </w:rPr>
        <w:t xml:space="preserve">zwanym dalej  Zamawiającym, reprezentowanym przez: </w:t>
      </w:r>
    </w:p>
    <w:p w14:paraId="322EFAA4" w14:textId="404EE1F2" w:rsidR="00CC5208" w:rsidRPr="00FB4292" w:rsidRDefault="00F63D75" w:rsidP="00FB4292">
      <w:pPr>
        <w:spacing w:before="240" w:after="240" w:line="360" w:lineRule="auto"/>
        <w:rPr>
          <w:rFonts w:ascii="Arial" w:hAnsi="Arial" w:cs="Arial"/>
          <w:b/>
        </w:rPr>
      </w:pPr>
      <w:r w:rsidRPr="00FB4292">
        <w:rPr>
          <w:rFonts w:ascii="Arial" w:hAnsi="Arial" w:cs="Arial"/>
          <w:b/>
        </w:rPr>
        <w:t xml:space="preserve">mgr inż. Bogusława Januszko - Dyrektora </w:t>
      </w:r>
    </w:p>
    <w:bookmarkEnd w:id="2"/>
    <w:p w14:paraId="4F522D49" w14:textId="77777777" w:rsidR="00CC5208" w:rsidRPr="00FB4292" w:rsidRDefault="00CC5208" w:rsidP="00FB4292">
      <w:pPr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 xml:space="preserve">zwaną dalej </w:t>
      </w:r>
      <w:r w:rsidRPr="00FB4292">
        <w:rPr>
          <w:rFonts w:ascii="Arial" w:hAnsi="Arial" w:cs="Arial"/>
          <w:b/>
          <w:bCs/>
        </w:rPr>
        <w:t>Zamawiającym</w:t>
      </w:r>
      <w:r w:rsidRPr="00FB4292">
        <w:rPr>
          <w:rFonts w:ascii="Arial" w:hAnsi="Arial" w:cs="Arial"/>
        </w:rPr>
        <w:t>,</w:t>
      </w:r>
    </w:p>
    <w:p w14:paraId="1EA01CD8" w14:textId="77777777" w:rsidR="00CC5208" w:rsidRPr="00FB4292" w:rsidRDefault="00CC5208" w:rsidP="00FB4292">
      <w:pPr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a</w:t>
      </w:r>
    </w:p>
    <w:p w14:paraId="7F7F3D57" w14:textId="6AF8E39A" w:rsidR="00CC5208" w:rsidRPr="00FB4292" w:rsidRDefault="00CC5208" w:rsidP="00FB4292">
      <w:pPr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</w:p>
    <w:p w14:paraId="77E85818" w14:textId="6A583772" w:rsidR="00CC5208" w:rsidRPr="00FB4292" w:rsidRDefault="00CC5208" w:rsidP="00FB4292">
      <w:pPr>
        <w:spacing w:before="240" w:after="240" w:line="360" w:lineRule="auto"/>
        <w:ind w:left="426" w:hanging="426"/>
        <w:rPr>
          <w:rFonts w:ascii="Arial" w:hAnsi="Arial" w:cs="Arial"/>
          <w:b/>
          <w:bCs/>
        </w:rPr>
      </w:pPr>
      <w:r w:rsidRPr="00FB4292">
        <w:rPr>
          <w:rFonts w:ascii="Arial" w:hAnsi="Arial" w:cs="Arial"/>
        </w:rPr>
        <w:t xml:space="preserve">zwanym dalej </w:t>
      </w:r>
      <w:r w:rsidR="00F63D75" w:rsidRPr="00FB4292">
        <w:rPr>
          <w:rFonts w:ascii="Arial" w:hAnsi="Arial" w:cs="Arial"/>
          <w:b/>
          <w:bCs/>
        </w:rPr>
        <w:t>Wykonawcą</w:t>
      </w:r>
    </w:p>
    <w:p w14:paraId="27888F33" w14:textId="77777777" w:rsidR="00CC5208" w:rsidRPr="00FB4292" w:rsidRDefault="00CC5208" w:rsidP="00FB4292">
      <w:p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  <w:bCs/>
        </w:rPr>
        <w:t>a łącznie występujący jako Strony,</w:t>
      </w:r>
    </w:p>
    <w:p w14:paraId="3CEA6262" w14:textId="77777777" w:rsidR="00CC5208" w:rsidRPr="00FB4292" w:rsidRDefault="00CC5208" w:rsidP="00FB4292">
      <w:pPr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została zawarta umowa treści następującej:</w:t>
      </w:r>
    </w:p>
    <w:p w14:paraId="742E39E1" w14:textId="7B2C8FA3" w:rsidR="00CC5208" w:rsidRPr="00055F18" w:rsidRDefault="00CC5208" w:rsidP="00055F18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055F18">
        <w:rPr>
          <w:rFonts w:ascii="Arial" w:hAnsi="Arial" w:cs="Arial"/>
          <w:b/>
          <w:bCs/>
          <w:color w:val="auto"/>
          <w:sz w:val="24"/>
          <w:szCs w:val="24"/>
        </w:rPr>
        <w:t>§1</w:t>
      </w:r>
      <w:r w:rsidR="00FB4292" w:rsidRPr="00055F18">
        <w:rPr>
          <w:rFonts w:ascii="Arial" w:hAnsi="Arial" w:cs="Arial"/>
          <w:b/>
          <w:bCs/>
          <w:color w:val="auto"/>
          <w:sz w:val="24"/>
          <w:szCs w:val="24"/>
        </w:rPr>
        <w:t xml:space="preserve"> Przedmiot umowy</w:t>
      </w:r>
    </w:p>
    <w:p w14:paraId="39870E72" w14:textId="0BEB6D13" w:rsidR="0001400F" w:rsidRPr="00FB4292" w:rsidRDefault="00CC5208" w:rsidP="00FB4292">
      <w:pPr>
        <w:numPr>
          <w:ilvl w:val="0"/>
          <w:numId w:val="1"/>
        </w:numPr>
        <w:tabs>
          <w:tab w:val="left" w:pos="8820"/>
        </w:tabs>
        <w:suppressAutoHyphens w:val="0"/>
        <w:spacing w:before="240" w:after="240" w:line="360" w:lineRule="auto"/>
        <w:rPr>
          <w:rStyle w:val="Teksttreci"/>
          <w:rFonts w:ascii="Arial" w:hAnsi="Arial" w:cs="Arial"/>
          <w:b/>
          <w:iCs/>
        </w:rPr>
      </w:pPr>
      <w:r w:rsidRPr="00FB4292">
        <w:rPr>
          <w:rFonts w:ascii="Arial" w:hAnsi="Arial" w:cs="Arial"/>
        </w:rPr>
        <w:t>Przedmiotem niniejszej Umowy jest</w:t>
      </w:r>
      <w:r w:rsidR="002035E9" w:rsidRPr="00FB4292">
        <w:rPr>
          <w:rFonts w:ascii="Arial" w:hAnsi="Arial" w:cs="Arial"/>
          <w:b/>
        </w:rPr>
        <w:t xml:space="preserve"> </w:t>
      </w:r>
      <w:r w:rsidR="002035E9" w:rsidRPr="00FB4292">
        <w:rPr>
          <w:rStyle w:val="Teksttreci"/>
          <w:rFonts w:ascii="Arial" w:hAnsi="Arial" w:cs="Arial"/>
          <w:b/>
          <w:bCs/>
        </w:rPr>
        <w:t xml:space="preserve">usługa </w:t>
      </w:r>
      <w:r w:rsidR="00722EB1" w:rsidRPr="00FB4292">
        <w:rPr>
          <w:rStyle w:val="Teksttreci"/>
          <w:rFonts w:ascii="Arial" w:hAnsi="Arial" w:cs="Arial"/>
          <w:b/>
          <w:bCs/>
        </w:rPr>
        <w:t xml:space="preserve">przeprowadzenie </w:t>
      </w:r>
      <w:r w:rsidR="00CE57AF" w:rsidRPr="00FB4292">
        <w:rPr>
          <w:rStyle w:val="Teksttreci"/>
          <w:rFonts w:ascii="Arial" w:hAnsi="Arial" w:cs="Arial"/>
          <w:b/>
          <w:bCs/>
        </w:rPr>
        <w:t>kursów</w:t>
      </w:r>
      <w:r w:rsidR="00722EB1" w:rsidRPr="00FB4292">
        <w:rPr>
          <w:rStyle w:val="Teksttreci"/>
          <w:rFonts w:ascii="Arial" w:hAnsi="Arial" w:cs="Arial"/>
          <w:b/>
          <w:bCs/>
        </w:rPr>
        <w:t xml:space="preserve"> z prawa jazdy kat. </w:t>
      </w:r>
      <w:commentRangeStart w:id="3"/>
      <w:r w:rsidR="00722EB1" w:rsidRPr="00FB4292">
        <w:rPr>
          <w:rStyle w:val="Teksttreci"/>
          <w:rFonts w:ascii="Arial" w:hAnsi="Arial" w:cs="Arial"/>
          <w:b/>
          <w:bCs/>
        </w:rPr>
        <w:t>B</w:t>
      </w:r>
      <w:r w:rsidR="006E5B50" w:rsidRPr="00FB4292">
        <w:rPr>
          <w:rStyle w:val="Teksttreci"/>
          <w:rFonts w:ascii="Arial" w:hAnsi="Arial" w:cs="Arial"/>
          <w:b/>
          <w:bCs/>
        </w:rPr>
        <w:t>/</w:t>
      </w:r>
      <w:r w:rsidR="00722EB1" w:rsidRPr="00FB4292">
        <w:rPr>
          <w:rStyle w:val="Teksttreci"/>
          <w:rFonts w:ascii="Arial" w:hAnsi="Arial" w:cs="Arial"/>
          <w:b/>
          <w:bCs/>
        </w:rPr>
        <w:t xml:space="preserve"> B1</w:t>
      </w:r>
      <w:commentRangeEnd w:id="3"/>
      <w:r w:rsidR="00722EB1" w:rsidRPr="00FB4292">
        <w:rPr>
          <w:rStyle w:val="Odwoaniedokomentarza"/>
          <w:rFonts w:ascii="Arial" w:hAnsi="Arial" w:cs="Arial"/>
          <w:sz w:val="24"/>
          <w:szCs w:val="24"/>
        </w:rPr>
        <w:commentReference w:id="3"/>
      </w:r>
      <w:r w:rsidR="00722EB1" w:rsidRPr="00FB4292">
        <w:rPr>
          <w:rStyle w:val="Teksttreci"/>
          <w:rFonts w:ascii="Arial" w:hAnsi="Arial" w:cs="Arial"/>
          <w:b/>
          <w:bCs/>
        </w:rPr>
        <w:t xml:space="preserve"> dla uczniów Zespołu Szkół Mechanicznych w Opolu na terenie miasta Opola</w:t>
      </w:r>
      <w:r w:rsidR="002035E9" w:rsidRPr="00FB4292">
        <w:rPr>
          <w:rStyle w:val="Teksttreci"/>
          <w:rFonts w:ascii="Arial" w:hAnsi="Arial" w:cs="Arial"/>
          <w:b/>
          <w:bCs/>
        </w:rPr>
        <w:t xml:space="preserve"> w części</w:t>
      </w:r>
      <w:r w:rsidR="0001400F" w:rsidRPr="00FB4292">
        <w:rPr>
          <w:rStyle w:val="Teksttreci"/>
          <w:rFonts w:ascii="Arial" w:hAnsi="Arial" w:cs="Arial"/>
        </w:rPr>
        <w:t>:</w:t>
      </w:r>
    </w:p>
    <w:p w14:paraId="36E289FB" w14:textId="2E28E3D3" w:rsidR="00637505" w:rsidRPr="00FB4292" w:rsidRDefault="00637505" w:rsidP="00FB4292">
      <w:pPr>
        <w:pStyle w:val="NormalnyWeb"/>
        <w:numPr>
          <w:ilvl w:val="0"/>
          <w:numId w:val="46"/>
        </w:numPr>
        <w:spacing w:before="240" w:beforeAutospacing="0" w:after="240" w:afterAutospacing="0" w:line="360" w:lineRule="auto"/>
        <w:ind w:left="1418" w:hanging="1418"/>
        <w:rPr>
          <w:rFonts w:ascii="Arial" w:hAnsi="Arial" w:cs="Arial"/>
        </w:rPr>
      </w:pPr>
      <w:bookmarkStart w:id="4" w:name="_Hlk123640430"/>
      <w:commentRangeStart w:id="5"/>
      <w:r w:rsidRPr="00FB4292">
        <w:rPr>
          <w:rFonts w:ascii="Arial" w:hAnsi="Arial" w:cs="Arial"/>
          <w:b/>
          <w:bCs/>
          <w:iCs/>
        </w:rPr>
        <w:lastRenderedPageBreak/>
        <w:t xml:space="preserve">Przeprowadzenie kursu z prawa jazdy kat. B dla </w:t>
      </w:r>
      <w:bookmarkEnd w:id="4"/>
      <w:r w:rsidR="0075641D">
        <w:rPr>
          <w:rFonts w:ascii="Arial" w:hAnsi="Arial" w:cs="Arial"/>
          <w:b/>
          <w:bCs/>
        </w:rPr>
        <w:t>90</w:t>
      </w:r>
      <w:r w:rsidR="00FB4292">
        <w:rPr>
          <w:rFonts w:ascii="Arial" w:hAnsi="Arial" w:cs="Arial"/>
          <w:b/>
          <w:bCs/>
        </w:rPr>
        <w:t xml:space="preserve"> </w:t>
      </w:r>
      <w:r w:rsidRPr="00FB4292">
        <w:rPr>
          <w:rFonts w:ascii="Arial" w:hAnsi="Arial" w:cs="Arial"/>
          <w:b/>
          <w:bCs/>
        </w:rPr>
        <w:t>uczniów pełnoletnich</w:t>
      </w:r>
    </w:p>
    <w:p w14:paraId="2BD44205" w14:textId="5E80C0AE" w:rsidR="00637505" w:rsidRPr="00FB4292" w:rsidRDefault="00637505" w:rsidP="00FB4292">
      <w:pPr>
        <w:pStyle w:val="NormalnyWeb"/>
        <w:numPr>
          <w:ilvl w:val="0"/>
          <w:numId w:val="46"/>
        </w:numPr>
        <w:spacing w:before="240" w:beforeAutospacing="0" w:after="240" w:afterAutospacing="0" w:line="360" w:lineRule="auto"/>
        <w:ind w:left="1418" w:hanging="1418"/>
        <w:rPr>
          <w:rFonts w:ascii="Arial" w:hAnsi="Arial" w:cs="Arial"/>
        </w:rPr>
      </w:pPr>
      <w:r w:rsidRPr="00FB4292">
        <w:rPr>
          <w:rFonts w:ascii="Arial" w:hAnsi="Arial" w:cs="Arial"/>
          <w:b/>
          <w:bCs/>
          <w:iCs/>
        </w:rPr>
        <w:t xml:space="preserve">Przeprowadzenie kursu z prawa jazdy kat. B1 dla </w:t>
      </w:r>
      <w:r w:rsidR="0075641D">
        <w:rPr>
          <w:rFonts w:ascii="Arial" w:hAnsi="Arial" w:cs="Arial"/>
          <w:b/>
          <w:bCs/>
        </w:rPr>
        <w:t>7</w:t>
      </w:r>
      <w:r w:rsidRPr="00FB4292">
        <w:rPr>
          <w:rFonts w:ascii="Arial" w:hAnsi="Arial" w:cs="Arial"/>
          <w:b/>
          <w:bCs/>
        </w:rPr>
        <w:t xml:space="preserve"> uczniów niepełnoletnich</w:t>
      </w:r>
      <w:commentRangeEnd w:id="5"/>
      <w:r w:rsidR="003E0FB3">
        <w:rPr>
          <w:rStyle w:val="Odwoaniedokomentarza"/>
          <w:lang w:eastAsia="ar-SA"/>
        </w:rPr>
        <w:commentReference w:id="5"/>
      </w:r>
    </w:p>
    <w:p w14:paraId="195632FB" w14:textId="29CE4EBD" w:rsidR="002035E9" w:rsidRPr="00FB4292" w:rsidRDefault="00637505" w:rsidP="00FB4292">
      <w:pPr>
        <w:tabs>
          <w:tab w:val="left" w:pos="8820"/>
        </w:tabs>
        <w:suppressAutoHyphens w:val="0"/>
        <w:spacing w:before="240" w:after="240" w:line="360" w:lineRule="auto"/>
        <w:ind w:left="360"/>
        <w:rPr>
          <w:rStyle w:val="Teksttreci"/>
          <w:rFonts w:ascii="Arial" w:hAnsi="Arial" w:cs="Arial"/>
          <w:b/>
          <w:iCs/>
        </w:rPr>
      </w:pPr>
      <w:r w:rsidRPr="00FB4292">
        <w:rPr>
          <w:rStyle w:val="Teksttreci"/>
          <w:rFonts w:ascii="Arial" w:hAnsi="Arial" w:cs="Arial"/>
        </w:rPr>
        <w:t xml:space="preserve">- </w:t>
      </w:r>
      <w:r w:rsidR="002035E9" w:rsidRPr="00FB4292">
        <w:rPr>
          <w:rStyle w:val="Teksttreci"/>
          <w:rFonts w:ascii="Arial" w:hAnsi="Arial" w:cs="Arial"/>
        </w:rPr>
        <w:t>zgodnie ze złożoną ofertą zwana dalej usługą.</w:t>
      </w:r>
    </w:p>
    <w:p w14:paraId="49299F79" w14:textId="19ACDCAA" w:rsidR="002035E9" w:rsidRPr="00FB4292" w:rsidRDefault="002035E9" w:rsidP="00FB4292">
      <w:pPr>
        <w:numPr>
          <w:ilvl w:val="0"/>
          <w:numId w:val="1"/>
        </w:numPr>
        <w:tabs>
          <w:tab w:val="left" w:pos="851"/>
        </w:tabs>
        <w:suppressAutoHyphens w:val="0"/>
        <w:spacing w:before="240" w:after="240" w:line="360" w:lineRule="auto"/>
        <w:rPr>
          <w:rStyle w:val="Teksttreci"/>
          <w:rFonts w:ascii="Arial" w:hAnsi="Arial" w:cs="Arial"/>
        </w:rPr>
      </w:pPr>
      <w:r w:rsidRPr="00FB4292">
        <w:rPr>
          <w:rStyle w:val="Teksttreci"/>
          <w:rFonts w:ascii="Arial" w:hAnsi="Arial" w:cs="Arial"/>
        </w:rPr>
        <w:t xml:space="preserve">Zamawiający zleca, a Wykonawca przyjmuje do wykonania usługę, o której mowa </w:t>
      </w:r>
      <w:r w:rsidR="00031EED">
        <w:rPr>
          <w:rStyle w:val="Teksttreci"/>
          <w:rFonts w:ascii="Arial" w:hAnsi="Arial" w:cs="Arial"/>
        </w:rPr>
        <w:br/>
      </w:r>
      <w:r w:rsidRPr="00FB4292">
        <w:rPr>
          <w:rStyle w:val="Teksttreci"/>
          <w:rFonts w:ascii="Arial" w:hAnsi="Arial" w:cs="Arial"/>
        </w:rPr>
        <w:t>w ust. 1 i zgodnie z postanowieniami niniejszej umowy.</w:t>
      </w:r>
    </w:p>
    <w:p w14:paraId="5CD7BDAC" w14:textId="2D2BAFA1" w:rsidR="002035E9" w:rsidRPr="00FB4292" w:rsidRDefault="002035E9" w:rsidP="00FB4292">
      <w:pPr>
        <w:numPr>
          <w:ilvl w:val="0"/>
          <w:numId w:val="1"/>
        </w:numPr>
        <w:tabs>
          <w:tab w:val="left" w:pos="851"/>
        </w:tabs>
        <w:suppressAutoHyphens w:val="0"/>
        <w:spacing w:before="240" w:after="240" w:line="360" w:lineRule="auto"/>
        <w:rPr>
          <w:rStyle w:val="Teksttreci"/>
          <w:rFonts w:ascii="Arial" w:hAnsi="Arial" w:cs="Arial"/>
        </w:rPr>
      </w:pPr>
      <w:r w:rsidRPr="00FB4292">
        <w:rPr>
          <w:rStyle w:val="Teksttreci"/>
          <w:rFonts w:ascii="Arial" w:hAnsi="Arial" w:cs="Arial"/>
        </w:rPr>
        <w:t>Strony zgodnie ustalają że wykonawca zapoznał się z warunkami zamówienia określonymi w SWZ i przyjmuje je do realizacji bez jakichkolwiek zastrzeżeń.</w:t>
      </w:r>
    </w:p>
    <w:p w14:paraId="5B944BB8" w14:textId="77777777" w:rsidR="002035E9" w:rsidRPr="00FB4292" w:rsidRDefault="002035E9" w:rsidP="00FB4292">
      <w:pPr>
        <w:numPr>
          <w:ilvl w:val="0"/>
          <w:numId w:val="1"/>
        </w:numPr>
        <w:tabs>
          <w:tab w:val="left" w:pos="851"/>
        </w:tabs>
        <w:suppressAutoHyphens w:val="0"/>
        <w:spacing w:before="240" w:after="240" w:line="360" w:lineRule="auto"/>
        <w:rPr>
          <w:rStyle w:val="Teksttreci"/>
          <w:rFonts w:ascii="Arial" w:hAnsi="Arial" w:cs="Arial"/>
        </w:rPr>
      </w:pPr>
      <w:r w:rsidRPr="00FB4292">
        <w:rPr>
          <w:rStyle w:val="Teksttreci"/>
          <w:rFonts w:ascii="Arial" w:hAnsi="Arial" w:cs="Arial"/>
        </w:rPr>
        <w:t>Oferta oraz warunki zamówienia określone w SWZ stanowią integralną część niniejszej umowy.</w:t>
      </w:r>
    </w:p>
    <w:p w14:paraId="265D5718" w14:textId="661B9109" w:rsidR="008C3759" w:rsidRPr="00FB4292" w:rsidRDefault="008C3759" w:rsidP="00FB4292">
      <w:pPr>
        <w:numPr>
          <w:ilvl w:val="0"/>
          <w:numId w:val="1"/>
        </w:numPr>
        <w:tabs>
          <w:tab w:val="left" w:pos="851"/>
        </w:tabs>
        <w:suppressAutoHyphens w:val="0"/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  <w:b/>
          <w:bCs/>
        </w:rPr>
        <w:t>Termin wykonania zamówienia:</w:t>
      </w:r>
      <w:r w:rsidRPr="00FB4292">
        <w:rPr>
          <w:rFonts w:ascii="Arial" w:hAnsi="Arial" w:cs="Arial"/>
          <w:bCs/>
        </w:rPr>
        <w:t xml:space="preserve"> </w:t>
      </w:r>
      <w:bookmarkStart w:id="6" w:name="_Hlk87807079"/>
      <w:bookmarkStart w:id="7" w:name="_Hlk84176592"/>
      <w:r w:rsidRPr="00FB4292">
        <w:rPr>
          <w:rFonts w:ascii="Arial" w:hAnsi="Arial" w:cs="Arial"/>
        </w:rPr>
        <w:t xml:space="preserve">od dnia zwarcia umowy </w:t>
      </w:r>
      <w:commentRangeStart w:id="8"/>
      <w:r w:rsidRPr="00FB4292">
        <w:rPr>
          <w:rFonts w:ascii="Arial" w:hAnsi="Arial" w:cs="Arial"/>
        </w:rPr>
        <w:t>do</w:t>
      </w:r>
      <w:bookmarkEnd w:id="6"/>
      <w:bookmarkEnd w:id="7"/>
      <w:commentRangeEnd w:id="8"/>
      <w:r w:rsidR="00027C53" w:rsidRPr="00FB4292">
        <w:rPr>
          <w:rStyle w:val="Odwoaniedokomentarza"/>
          <w:rFonts w:ascii="Arial" w:hAnsi="Arial" w:cs="Arial"/>
          <w:sz w:val="24"/>
          <w:szCs w:val="24"/>
        </w:rPr>
        <w:commentReference w:id="8"/>
      </w:r>
      <w:r w:rsidR="00027C53" w:rsidRPr="00FB4292">
        <w:rPr>
          <w:rFonts w:ascii="Arial" w:hAnsi="Arial" w:cs="Arial"/>
        </w:rPr>
        <w:t xml:space="preserve"> </w:t>
      </w:r>
      <w:r w:rsidR="009150BB">
        <w:rPr>
          <w:rFonts w:ascii="Arial" w:hAnsi="Arial" w:cs="Arial"/>
        </w:rPr>
        <w:t>........</w:t>
      </w:r>
    </w:p>
    <w:p w14:paraId="6329C2AF" w14:textId="7778035E" w:rsidR="002035E9" w:rsidRPr="00055F18" w:rsidRDefault="002035E9" w:rsidP="00055F18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>§2</w:t>
      </w:r>
      <w:r w:rsidR="00FB4292"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 xml:space="preserve"> Zobowiązania Wykonawcy</w:t>
      </w:r>
    </w:p>
    <w:p w14:paraId="541EA28B" w14:textId="77777777" w:rsidR="002035E9" w:rsidRPr="00FB4292" w:rsidRDefault="002035E9" w:rsidP="00FB4292">
      <w:pPr>
        <w:pStyle w:val="Teksttreci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b/>
          <w:bCs/>
          <w:sz w:val="24"/>
          <w:szCs w:val="24"/>
        </w:rPr>
        <w:t>Wykonawca zobowiązuje się do:</w:t>
      </w:r>
    </w:p>
    <w:p w14:paraId="364E88B6" w14:textId="0712A2BC" w:rsidR="002035E9" w:rsidRPr="00FB4292" w:rsidRDefault="002035E9" w:rsidP="00FB4292">
      <w:pPr>
        <w:pStyle w:val="Teksttreci0"/>
        <w:numPr>
          <w:ilvl w:val="0"/>
          <w:numId w:val="11"/>
        </w:numPr>
        <w:tabs>
          <w:tab w:val="left" w:pos="1248"/>
        </w:tabs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Zrealizowania przedmiotu umowy tj.</w:t>
      </w:r>
      <w:r w:rsidR="005E3201" w:rsidRPr="00FB4292">
        <w:rPr>
          <w:rStyle w:val="Teksttreci"/>
          <w:rFonts w:ascii="Arial" w:hAnsi="Arial" w:cs="Arial"/>
          <w:sz w:val="24"/>
          <w:szCs w:val="24"/>
        </w:rPr>
        <w:t>: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zorganizowania i przeprowadzenia kursu </w:t>
      </w:r>
      <w:r w:rsidR="00FB4292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w zakresie niezbędnym do uzyskania prawa jazdy kategorii </w:t>
      </w:r>
      <w:commentRangeStart w:id="10"/>
      <w:r w:rsidRPr="00FB4292">
        <w:rPr>
          <w:rStyle w:val="Teksttreci"/>
          <w:rFonts w:ascii="Arial" w:hAnsi="Arial" w:cs="Arial"/>
          <w:sz w:val="24"/>
          <w:szCs w:val="24"/>
        </w:rPr>
        <w:t>B</w:t>
      </w:r>
      <w:r w:rsidR="00F65134" w:rsidRPr="00FB4292">
        <w:rPr>
          <w:rStyle w:val="Teksttreci"/>
          <w:rFonts w:ascii="Arial" w:hAnsi="Arial" w:cs="Arial"/>
          <w:sz w:val="24"/>
          <w:szCs w:val="24"/>
        </w:rPr>
        <w:t>/B1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commentRangeEnd w:id="10"/>
      <w:r w:rsidR="003E0FB3">
        <w:rPr>
          <w:rStyle w:val="Odwoaniedokomentarza"/>
          <w:lang w:eastAsia="ar-SA"/>
        </w:rPr>
        <w:commentReference w:id="10"/>
      </w:r>
      <w:r w:rsidRPr="00FB4292">
        <w:rPr>
          <w:rStyle w:val="Teksttreci"/>
          <w:rFonts w:ascii="Arial" w:hAnsi="Arial" w:cs="Arial"/>
          <w:sz w:val="24"/>
          <w:szCs w:val="24"/>
        </w:rPr>
        <w:t>dla uczniów Zespołu Szkół Mechanicznych w Opolu w ilość uczestników, podzielonych na grupy</w:t>
      </w:r>
      <w:r w:rsidR="00F65134" w:rsidRPr="00FB4292">
        <w:rPr>
          <w:rStyle w:val="Teksttreci"/>
          <w:rFonts w:ascii="Arial" w:hAnsi="Arial" w:cs="Arial"/>
          <w:sz w:val="24"/>
          <w:szCs w:val="24"/>
        </w:rPr>
        <w:t xml:space="preserve"> – odpowiednio do części</w:t>
      </w:r>
      <w:r w:rsidRPr="00FB4292">
        <w:rPr>
          <w:rStyle w:val="Teksttreci"/>
          <w:rFonts w:ascii="Arial" w:hAnsi="Arial" w:cs="Arial"/>
          <w:sz w:val="24"/>
          <w:szCs w:val="24"/>
        </w:rPr>
        <w:t>. Liczebność grup będzie ustalana przez strony w trakcie realizacji zamówienia. Za termin zakończenia realizacji zamówienia rozumie się datę wydania uczestnikom kursu dokumentu zgodnie z obowiązującymi przepisami, uprawniającego do przystąpienia do egzaminu państwowego.</w:t>
      </w:r>
    </w:p>
    <w:p w14:paraId="7DDF7C44" w14:textId="041D2B72" w:rsidR="002035E9" w:rsidRPr="00FB4292" w:rsidRDefault="002035E9" w:rsidP="00FB4292">
      <w:pPr>
        <w:pStyle w:val="Teksttreci0"/>
        <w:numPr>
          <w:ilvl w:val="0"/>
          <w:numId w:val="11"/>
        </w:numPr>
        <w:tabs>
          <w:tab w:val="left" w:pos="1251"/>
        </w:tabs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Wykonania przedmiotu umowy zgodnie ze swoją najlepszą wiedzą oraz zgodnie </w:t>
      </w:r>
      <w:r w:rsidR="002F0B6F" w:rsidRPr="00FB4292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z obowiązującymi przepisami prawa</w:t>
      </w:r>
      <w:r w:rsidR="00F62704" w:rsidRPr="00FB4292">
        <w:rPr>
          <w:rStyle w:val="Teksttreci"/>
          <w:rFonts w:ascii="Arial" w:hAnsi="Arial" w:cs="Arial"/>
          <w:sz w:val="24"/>
          <w:szCs w:val="24"/>
        </w:rPr>
        <w:t xml:space="preserve"> oraz</w:t>
      </w:r>
      <w:r w:rsidR="005E3201" w:rsidRPr="00FB4292">
        <w:rPr>
          <w:rStyle w:val="Teksttreci"/>
          <w:rFonts w:ascii="Arial" w:hAnsi="Arial" w:cs="Arial"/>
          <w:sz w:val="24"/>
          <w:szCs w:val="24"/>
        </w:rPr>
        <w:t xml:space="preserve"> na terenie Miasta Opola.</w:t>
      </w:r>
    </w:p>
    <w:p w14:paraId="01AF27DB" w14:textId="327147E6" w:rsidR="002035E9" w:rsidRPr="00FB4292" w:rsidRDefault="002035E9" w:rsidP="00FB4292">
      <w:pPr>
        <w:pStyle w:val="Teksttreci0"/>
        <w:numPr>
          <w:ilvl w:val="0"/>
          <w:numId w:val="11"/>
        </w:numPr>
        <w:tabs>
          <w:tab w:val="left" w:pos="1251"/>
        </w:tabs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lastRenderedPageBreak/>
        <w:t>Terminowego i sprawnego wykonania przedmiotu umowy oraz do bieżącej współpracy z zamawiającym na każdym etapie wykonania przedmiotu umowy.</w:t>
      </w:r>
    </w:p>
    <w:p w14:paraId="3798A672" w14:textId="3EE00730" w:rsidR="002035E9" w:rsidRPr="00FB4292" w:rsidRDefault="002035E9" w:rsidP="00FB4292">
      <w:pPr>
        <w:pStyle w:val="Teksttreci0"/>
        <w:numPr>
          <w:ilvl w:val="0"/>
          <w:numId w:val="11"/>
        </w:numPr>
        <w:tabs>
          <w:tab w:val="left" w:pos="1258"/>
        </w:tabs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Przeprowadzenia zajęć zgodnie z harmonogramem uzgodnionym i dostarczony do zamawiającego. Harmonogram ten musi być dostosowany do zajęć / obowiązków szkolnych uczestników oraz uwag wnoszonych przez zamawiającego. Wszelkie zmiany w harmonogramie wymagają uprzedniej akceptacji zamawiającego.</w:t>
      </w:r>
    </w:p>
    <w:p w14:paraId="76362B7F" w14:textId="2E2894E0" w:rsidR="002035E9" w:rsidRPr="00FB4292" w:rsidRDefault="00F42DB4" w:rsidP="00FB4292">
      <w:pPr>
        <w:pStyle w:val="Teksttreci0"/>
        <w:numPr>
          <w:ilvl w:val="0"/>
          <w:numId w:val="11"/>
        </w:numPr>
        <w:tabs>
          <w:tab w:val="left" w:pos="1258"/>
        </w:tabs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</w:t>
      </w:r>
      <w:r w:rsidR="002035E9" w:rsidRPr="00FB4292">
        <w:rPr>
          <w:rStyle w:val="Teksttreci"/>
          <w:rFonts w:ascii="Arial" w:hAnsi="Arial" w:cs="Arial"/>
          <w:sz w:val="24"/>
          <w:szCs w:val="24"/>
        </w:rPr>
        <w:t>amawiający przekaże wykonawcy:</w:t>
      </w:r>
    </w:p>
    <w:p w14:paraId="172F8DF1" w14:textId="6FD1C9F9" w:rsidR="002035E9" w:rsidRPr="00FB4292" w:rsidRDefault="002035E9" w:rsidP="00FB4292">
      <w:pPr>
        <w:pStyle w:val="Teksttreci0"/>
        <w:numPr>
          <w:ilvl w:val="0"/>
          <w:numId w:val="14"/>
        </w:numPr>
        <w:spacing w:before="240" w:after="240" w:line="360" w:lineRule="auto"/>
        <w:ind w:left="993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imienną listę uczestników kursu</w:t>
      </w:r>
      <w:r w:rsidR="009D78E0" w:rsidRPr="00FB4292">
        <w:rPr>
          <w:rStyle w:val="Teksttreci"/>
          <w:rFonts w:ascii="Arial" w:hAnsi="Arial" w:cs="Arial"/>
          <w:sz w:val="24"/>
          <w:szCs w:val="24"/>
        </w:rPr>
        <w:t>,</w:t>
      </w:r>
    </w:p>
    <w:p w14:paraId="1665121F" w14:textId="51A99722" w:rsidR="002035E9" w:rsidRPr="00FB4292" w:rsidRDefault="002035E9" w:rsidP="00FB4292">
      <w:pPr>
        <w:pStyle w:val="Teksttreci0"/>
        <w:numPr>
          <w:ilvl w:val="0"/>
          <w:numId w:val="14"/>
        </w:numPr>
        <w:spacing w:before="240" w:after="24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wzór listy obecności na zajęciach</w:t>
      </w:r>
    </w:p>
    <w:p w14:paraId="3E74F23F" w14:textId="16815095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W terminie do 5 dni kalendarzowych od daty podpisania umowy wykonawca przekaże zamawiającemu do zatwierdzenia harmonogram zajęć w ramach kursu.</w:t>
      </w:r>
    </w:p>
    <w:p w14:paraId="277E4390" w14:textId="077F9C05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Wykonawca przystąpi do realizacji przedmiotu umowy nie później niż w ciągu </w:t>
      </w:r>
      <w:r w:rsidR="005151B4" w:rsidRPr="00FB4292">
        <w:rPr>
          <w:rStyle w:val="Teksttreci"/>
          <w:rFonts w:ascii="Arial" w:hAnsi="Arial" w:cs="Arial"/>
          <w:sz w:val="24"/>
          <w:szCs w:val="24"/>
        </w:rPr>
        <w:t xml:space="preserve">………. 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dni kalendarzowych od </w:t>
      </w:r>
      <w:r w:rsidR="005151B4" w:rsidRPr="00FB4292">
        <w:rPr>
          <w:rStyle w:val="Teksttreci"/>
          <w:rFonts w:ascii="Arial" w:hAnsi="Arial" w:cs="Arial"/>
          <w:sz w:val="24"/>
          <w:szCs w:val="24"/>
        </w:rPr>
        <w:t>dnia zgłoszenia grupy przez Zamawiającego</w:t>
      </w:r>
      <w:r w:rsidRPr="00FB4292">
        <w:rPr>
          <w:rStyle w:val="Teksttreci"/>
          <w:rFonts w:ascii="Arial" w:hAnsi="Arial" w:cs="Arial"/>
          <w:sz w:val="24"/>
          <w:szCs w:val="24"/>
        </w:rPr>
        <w:t>.</w:t>
      </w:r>
    </w:p>
    <w:p w14:paraId="31F2BBA3" w14:textId="3380A4F7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Zapewnienia sprzętu, urządzeń i środków dydaktycznych, materiałów do przeprowadzenia części teoretycznej, placu manewrowego, samochodów do nauki praktycznej, wykwalifikowanej kadry do prowadzenia kursu w części teoretycznej </w:t>
      </w:r>
      <w:r w:rsidR="005247CC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i praktycznej, prowadzenia dokumentacji zgodnie z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 xml:space="preserve"> ustawą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9D78E0" w:rsidRPr="00FB4292">
        <w:rPr>
          <w:rStyle w:val="Teksttreci"/>
          <w:rFonts w:ascii="Arial" w:hAnsi="Arial" w:cs="Arial"/>
          <w:sz w:val="24"/>
          <w:szCs w:val="24"/>
        </w:rPr>
        <w:t>o kierujących pojazdami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>.</w:t>
      </w:r>
    </w:p>
    <w:p w14:paraId="48152B44" w14:textId="69455A1D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Prowadzenia zajęć zgodnie z </w:t>
      </w:r>
      <w:r w:rsidR="009D78E0" w:rsidRPr="00FB4292">
        <w:rPr>
          <w:rStyle w:val="Teksttreci"/>
          <w:rFonts w:ascii="Arial" w:hAnsi="Arial" w:cs="Arial"/>
          <w:sz w:val="24"/>
          <w:szCs w:val="24"/>
        </w:rPr>
        <w:t>przepisami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oraz zasadami bezpieczeństwa i higieny pracy, sprawowanie opieki nad uczestnikami podczas zajęć oraz przerw, a także dołożenie wszelkich starań w celu zapewnienia bezpieczeństwa uczestnikom kursu. Ubezpieczenia uczestników kursu na czas trwania kursu od następstw nieszczęśliwych wypadków powstałych w związku z kursem oraz w drodze do </w:t>
      </w:r>
      <w:r w:rsidR="005247CC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i z miejsca </w:t>
      </w:r>
      <w:r w:rsidR="00E77F74" w:rsidRPr="00FB4292">
        <w:rPr>
          <w:rStyle w:val="Teksttreci"/>
          <w:rFonts w:ascii="Arial" w:hAnsi="Arial" w:cs="Arial"/>
          <w:sz w:val="24"/>
          <w:szCs w:val="24"/>
        </w:rPr>
        <w:t>kursu</w:t>
      </w:r>
      <w:r w:rsidRPr="00FB4292">
        <w:rPr>
          <w:rStyle w:val="Teksttreci"/>
          <w:rFonts w:ascii="Arial" w:hAnsi="Arial" w:cs="Arial"/>
          <w:sz w:val="24"/>
          <w:szCs w:val="24"/>
        </w:rPr>
        <w:t>, co potwierdza okazaniem i dołączeniem do dokumentacji kopii polisy ubezpieczenia.</w:t>
      </w:r>
    </w:p>
    <w:p w14:paraId="39B1DA4D" w14:textId="539452CD" w:rsidR="00CC1276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lastRenderedPageBreak/>
        <w:t xml:space="preserve">Zapewnienia należytej ochrony danych osobowych uczestników kursu </w:t>
      </w:r>
      <w:r w:rsidR="00033C8F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i przetwarzania ich danych osobowych zgodnie z obowiązującymi przepisami tj. </w:t>
      </w:r>
      <w:r w:rsidR="005247CC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w rozumieniu art. 4 pkt. 1 Rozporządzenia 2016/679, tj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>.: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wszelkie informacje dotyczące zidentyfikowanej lub możliwej do zidentyfikowania osoby fizycznej, zgodnie z </w:t>
      </w:r>
      <w:r w:rsidRPr="00FB4292">
        <w:rPr>
          <w:rStyle w:val="Teksttreci"/>
          <w:rFonts w:ascii="Arial" w:hAnsi="Arial" w:cs="Arial"/>
          <w:b/>
          <w:bCs/>
          <w:sz w:val="24"/>
          <w:szCs w:val="24"/>
        </w:rPr>
        <w:t>RO</w:t>
      </w:r>
      <w:r w:rsidR="00CC1276" w:rsidRPr="00FB4292">
        <w:rPr>
          <w:rStyle w:val="Teksttreci"/>
          <w:rFonts w:ascii="Arial" w:hAnsi="Arial" w:cs="Arial"/>
          <w:b/>
          <w:bCs/>
          <w:sz w:val="24"/>
          <w:szCs w:val="24"/>
        </w:rPr>
        <w:t>D</w:t>
      </w:r>
      <w:r w:rsidRPr="00FB4292">
        <w:rPr>
          <w:rStyle w:val="Teksttreci"/>
          <w:rFonts w:ascii="Arial" w:hAnsi="Arial" w:cs="Arial"/>
          <w:b/>
          <w:bCs/>
          <w:sz w:val="24"/>
          <w:szCs w:val="24"/>
        </w:rPr>
        <w:t xml:space="preserve">O - 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rozporządzeniem Parlamentu Europejskiego i Rady (UE) 2016/679 z dnia 27 kwietnia 2016 r. w sprawie ochrony osób fizycznych w związku </w:t>
      </w:r>
      <w:r w:rsidR="005247CC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z przetwarzaniem danych osobowych i w sprawie swobodnego przepływu takich danych oraz uchylenia dyrektywy 95/46/WE (ogólne rozporządzenie </w:t>
      </w:r>
      <w:r w:rsidR="0001400F" w:rsidRPr="00FB4292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o ochronie danych! (Dz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>.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U. UE. L, z 2016 r. Nr 119, str. 1).</w:t>
      </w:r>
    </w:p>
    <w:p w14:paraId="2A3AC39D" w14:textId="3E6CE7C1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Wykonawca przed rozpoczęciem przetwarzania danych osobowych podejmie środki zabezpieczające zbiór danych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 xml:space="preserve"> osobowych zgodnie z odrębną umową w tym zakresie stanowiąca załącznik do nin</w:t>
      </w:r>
      <w:r w:rsidR="0001400F" w:rsidRPr="00FB4292">
        <w:rPr>
          <w:rStyle w:val="Teksttreci"/>
          <w:rFonts w:ascii="Arial" w:hAnsi="Arial" w:cs="Arial"/>
          <w:sz w:val="24"/>
          <w:szCs w:val="24"/>
        </w:rPr>
        <w:t>iej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>szej umowy.</w:t>
      </w:r>
    </w:p>
    <w:p w14:paraId="2B6F1CC0" w14:textId="45930F18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Realizacji </w:t>
      </w:r>
      <w:r w:rsidR="00CE57AF" w:rsidRPr="00FB4292">
        <w:rPr>
          <w:rStyle w:val="Teksttreci"/>
          <w:rFonts w:ascii="Arial" w:hAnsi="Arial" w:cs="Arial"/>
          <w:sz w:val="24"/>
          <w:szCs w:val="24"/>
        </w:rPr>
        <w:t>kursu/ów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przez wykładowców i instruktorów, którzy posiadają odpowiednie kwalifikacje, wiedzę, doświadczenie zawodowe i przygotowanie dydaktyczne,</w:t>
      </w:r>
    </w:p>
    <w:p w14:paraId="60AECCDC" w14:textId="00E64D7A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Dokumentowania obecności uczestników na zajęciach ich podpisami na listach obecności (przygotowanych i dostarczonych Wykonawcy przez Zamawiającego) przez prowadzącego kurs.</w:t>
      </w:r>
    </w:p>
    <w:p w14:paraId="2CF60F55" w14:textId="72764787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Niezwłocznego poinformowania Zamawiającego o nie zgłoszeniu się jakiegokolwiek uczestnika / ucznia na kurs, przerwania kursu lub rezygnacji z uczestnictwa oraz innych sytuacjach, które maja wpływ na realizację programu kursu i umowy.</w:t>
      </w:r>
    </w:p>
    <w:p w14:paraId="76B6E992" w14:textId="58A32DD9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Prowadzenia odpowiedniej dokumentacji </w:t>
      </w:r>
      <w:r w:rsidR="00D84BC2" w:rsidRPr="00FB4292">
        <w:rPr>
          <w:rStyle w:val="Teksttreci"/>
          <w:rFonts w:ascii="Arial" w:hAnsi="Arial" w:cs="Arial"/>
          <w:sz w:val="24"/>
          <w:szCs w:val="24"/>
        </w:rPr>
        <w:t>kursów</w:t>
      </w:r>
      <w:r w:rsidRPr="00FB4292">
        <w:rPr>
          <w:rStyle w:val="Teksttreci"/>
          <w:rFonts w:ascii="Arial" w:hAnsi="Arial" w:cs="Arial"/>
          <w:sz w:val="24"/>
          <w:szCs w:val="24"/>
        </w:rPr>
        <w:t>, w szczególności list obecności na formularzach, których wzór określi Zamawiający, oraz pozostałej dokumentacji wymaganej zgodnie z przepisami właściwymi dla tego rodzaju kursu.</w:t>
      </w:r>
    </w:p>
    <w:p w14:paraId="622B80FF" w14:textId="0828F150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Promowania Zamawiającego poprzez oznakowanie samochodów </w:t>
      </w:r>
      <w:r w:rsidRPr="00FB4292">
        <w:rPr>
          <w:rStyle w:val="Teksttreci"/>
          <w:rFonts w:ascii="Arial" w:hAnsi="Arial" w:cs="Arial"/>
          <w:sz w:val="24"/>
          <w:szCs w:val="24"/>
        </w:rPr>
        <w:lastRenderedPageBreak/>
        <w:t>wykorzystywanych do prowadzenia kursu zgodnie z uwagami Zamawiającego (stosowanie logotypu oraz nazwy Zespół szkół Mechanicznych w Opolu)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>,</w:t>
      </w:r>
    </w:p>
    <w:p w14:paraId="3A009353" w14:textId="0FA367A5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Przeprowadzenia ewaluacji kursu po jego zakończeniu za pomocą anonimowych ankiet ewaluacyjnych.</w:t>
      </w:r>
    </w:p>
    <w:p w14:paraId="4320A514" w14:textId="29CEACB9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Zorganizowania i przeprowadzenia po zakończeniu kursu, próbnego egzaminu określającego poziom przygotowania uczestników do egzaminu państwowego.</w:t>
      </w:r>
    </w:p>
    <w:p w14:paraId="5669C682" w14:textId="73B18C49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Przygotowanie i wydanie uczestnikom, którzy ukończyli kurs dokumentu zgodnie </w:t>
      </w:r>
      <w:r w:rsidR="002F0B6F" w:rsidRPr="00FB4292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z obowiązującymi przepisami, uprawniającego do przystąpienia do egzaminu państwowego.</w:t>
      </w:r>
    </w:p>
    <w:p w14:paraId="32F145B0" w14:textId="13507267" w:rsidR="002035E9" w:rsidRPr="00FB4292" w:rsidRDefault="002035E9" w:rsidP="00FB4292">
      <w:pPr>
        <w:pStyle w:val="Teksttreci0"/>
        <w:numPr>
          <w:ilvl w:val="0"/>
          <w:numId w:val="15"/>
        </w:numPr>
        <w:spacing w:before="240" w:after="24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Przekazania Zamawiającemu dokumentacji z prowadzonego kursu, dla każdej </w:t>
      </w:r>
      <w:r w:rsidR="005247CC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z grup uczestników, w terminie do 5 dni od zakończenia zajęć dla poszczególnych grup:</w:t>
      </w:r>
    </w:p>
    <w:p w14:paraId="6D0B5052" w14:textId="240973D1" w:rsidR="002035E9" w:rsidRPr="00FB4292" w:rsidRDefault="002035E9" w:rsidP="00FB4292">
      <w:pPr>
        <w:pStyle w:val="Teksttreci0"/>
        <w:numPr>
          <w:ilvl w:val="0"/>
          <w:numId w:val="16"/>
        </w:numPr>
        <w:tabs>
          <w:tab w:val="left" w:pos="993"/>
        </w:tabs>
        <w:spacing w:before="240" w:after="240" w:line="360" w:lineRule="auto"/>
        <w:ind w:left="720" w:hanging="360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potwierdzone za zgodność z oryginałem kopie wydanych zaświadczeń </w:t>
      </w:r>
      <w:r w:rsidR="005247CC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o ukończonym kursie - listy wykazu uczestników, którzy ukończyli </w:t>
      </w:r>
      <w:r w:rsidR="005C28BD" w:rsidRPr="00FB4292">
        <w:rPr>
          <w:rStyle w:val="Teksttreci"/>
          <w:rFonts w:ascii="Arial" w:hAnsi="Arial" w:cs="Arial"/>
          <w:sz w:val="24"/>
          <w:szCs w:val="24"/>
        </w:rPr>
        <w:t>kurs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wraz </w:t>
      </w:r>
      <w:r w:rsidR="00031EED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z potwierdzeniem odbioru w/w zaświadczeń, podpisanej przez uczestników kursu. (oryginał)</w:t>
      </w:r>
    </w:p>
    <w:p w14:paraId="66153C65" w14:textId="785DC92C" w:rsidR="002035E9" w:rsidRPr="00FB4292" w:rsidRDefault="002035E9" w:rsidP="00FB4292">
      <w:pPr>
        <w:pStyle w:val="Teksttreci0"/>
        <w:numPr>
          <w:ilvl w:val="0"/>
          <w:numId w:val="16"/>
        </w:numPr>
        <w:tabs>
          <w:tab w:val="left" w:pos="993"/>
        </w:tabs>
        <w:spacing w:before="240" w:after="240" w:line="360" w:lineRule="auto"/>
        <w:ind w:left="720" w:hanging="360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podpisane przez uczniów uczestniczących w zajęciach teoretycznych listy obecności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>,</w:t>
      </w:r>
    </w:p>
    <w:p w14:paraId="57BACA07" w14:textId="40FB9B04" w:rsidR="002035E9" w:rsidRPr="00FB4292" w:rsidRDefault="002035E9" w:rsidP="00FB4292">
      <w:pPr>
        <w:pStyle w:val="Teksttreci0"/>
        <w:numPr>
          <w:ilvl w:val="0"/>
          <w:numId w:val="16"/>
        </w:numPr>
        <w:tabs>
          <w:tab w:val="left" w:pos="993"/>
        </w:tabs>
        <w:spacing w:before="240" w:after="240" w:line="360" w:lineRule="auto"/>
        <w:ind w:left="720" w:hanging="360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arkusze wyników egzaminu wewnętrznego (z części teoretycznej i praktycznej )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>,</w:t>
      </w:r>
    </w:p>
    <w:p w14:paraId="33E5587E" w14:textId="0F76B003" w:rsidR="002035E9" w:rsidRPr="00FB4292" w:rsidRDefault="002035E9" w:rsidP="00FB4292">
      <w:pPr>
        <w:pStyle w:val="Teksttreci0"/>
        <w:numPr>
          <w:ilvl w:val="0"/>
          <w:numId w:val="16"/>
        </w:numPr>
        <w:tabs>
          <w:tab w:val="left" w:pos="993"/>
        </w:tabs>
        <w:spacing w:before="240" w:after="240" w:line="360" w:lineRule="auto"/>
        <w:ind w:left="720" w:hanging="360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ankiety ewaluacyjne wypełnione przez uczestników kursu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>,</w:t>
      </w:r>
    </w:p>
    <w:p w14:paraId="0080AD79" w14:textId="4BC1C27F" w:rsidR="002035E9" w:rsidRPr="00FB4292" w:rsidRDefault="002035E9" w:rsidP="00FB4292">
      <w:pPr>
        <w:pStyle w:val="Teksttreci0"/>
        <w:numPr>
          <w:ilvl w:val="0"/>
          <w:numId w:val="16"/>
        </w:numPr>
        <w:tabs>
          <w:tab w:val="left" w:pos="993"/>
        </w:tabs>
        <w:spacing w:before="240" w:after="240" w:line="360" w:lineRule="auto"/>
        <w:ind w:left="720" w:hanging="360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listę z potwierdzeniem odbioru materiałów szkoleniowych (oryginał)</w:t>
      </w:r>
      <w:r w:rsidR="00E77F74" w:rsidRPr="00FB4292">
        <w:rPr>
          <w:rStyle w:val="Teksttreci"/>
          <w:rFonts w:ascii="Arial" w:hAnsi="Arial" w:cs="Arial"/>
          <w:sz w:val="24"/>
          <w:szCs w:val="24"/>
        </w:rPr>
        <w:t xml:space="preserve"> z kursu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>,</w:t>
      </w:r>
    </w:p>
    <w:p w14:paraId="638BAA4F" w14:textId="6E5E2D96" w:rsidR="002035E9" w:rsidRPr="00FB4292" w:rsidRDefault="002035E9" w:rsidP="00FB4292">
      <w:pPr>
        <w:pStyle w:val="Teksttreci0"/>
        <w:numPr>
          <w:ilvl w:val="0"/>
          <w:numId w:val="16"/>
        </w:numPr>
        <w:tabs>
          <w:tab w:val="left" w:pos="993"/>
        </w:tabs>
        <w:spacing w:before="240" w:after="240" w:line="360" w:lineRule="auto"/>
        <w:ind w:left="720" w:hanging="360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dokumentację zdjęciową z przeprowadzonych zajęć teoretycznych oraz praktycznych</w:t>
      </w:r>
      <w:r w:rsidR="00CC1276" w:rsidRPr="00FB4292">
        <w:rPr>
          <w:rStyle w:val="Teksttreci"/>
          <w:rFonts w:ascii="Arial" w:hAnsi="Arial" w:cs="Arial"/>
          <w:sz w:val="24"/>
          <w:szCs w:val="24"/>
        </w:rPr>
        <w:t>,</w:t>
      </w:r>
    </w:p>
    <w:p w14:paraId="0011911D" w14:textId="7A35E74C" w:rsidR="002035E9" w:rsidRPr="00FB4292" w:rsidRDefault="002035E9" w:rsidP="00FB4292">
      <w:pPr>
        <w:pStyle w:val="Teksttreci0"/>
        <w:numPr>
          <w:ilvl w:val="0"/>
          <w:numId w:val="16"/>
        </w:numPr>
        <w:tabs>
          <w:tab w:val="left" w:pos="993"/>
        </w:tabs>
        <w:spacing w:before="240" w:after="240" w:line="360" w:lineRule="auto"/>
        <w:ind w:left="720" w:hanging="360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lastRenderedPageBreak/>
        <w:t xml:space="preserve">minimum 20 zdjęć w wersji elektronicznej 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>(</w:t>
      </w:r>
      <w:r w:rsidRPr="00FB4292">
        <w:rPr>
          <w:rStyle w:val="Teksttreci"/>
          <w:rFonts w:ascii="Arial" w:hAnsi="Arial" w:cs="Arial"/>
          <w:sz w:val="24"/>
          <w:szCs w:val="24"/>
        </w:rPr>
        <w:t>zapisanych na płycie CD-R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 xml:space="preserve"> lub pendrive</w:t>
      </w:r>
      <w:r w:rsidRPr="00FB4292">
        <w:rPr>
          <w:rStyle w:val="Teksttreci"/>
          <w:rFonts w:ascii="Arial" w:hAnsi="Arial" w:cs="Arial"/>
          <w:sz w:val="24"/>
          <w:szCs w:val="24"/>
        </w:rPr>
        <w:t>)</w:t>
      </w:r>
    </w:p>
    <w:p w14:paraId="3CF8C081" w14:textId="00ED20A1" w:rsidR="002035E9" w:rsidRPr="00FB4292" w:rsidRDefault="002035E9" w:rsidP="00FB4292">
      <w:pPr>
        <w:pStyle w:val="Teksttreci0"/>
        <w:spacing w:before="240" w:after="240" w:line="360" w:lineRule="auto"/>
        <w:ind w:left="567" w:firstLine="0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W oparciu o w/w dokumenty po zakończonym kursie (dla każdej grupy ), zostanie sporządzony protokołu odbioru usługi, podpisany przez wykonawcę i zamawiającego. Podpisanie bez zastrzeżeń przez obie strony protokołu odbioru </w:t>
      </w:r>
      <w:r w:rsidR="00031EED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z wykonania usługi jest podstawą do wystawienia faktury/rachunku.</w:t>
      </w:r>
    </w:p>
    <w:p w14:paraId="56BDB1BC" w14:textId="14F0BBB4" w:rsidR="00055ECB" w:rsidRPr="00FB4292" w:rsidRDefault="00055ECB" w:rsidP="00FB4292">
      <w:pPr>
        <w:pStyle w:val="Akapitzlist"/>
        <w:numPr>
          <w:ilvl w:val="0"/>
          <w:numId w:val="36"/>
        </w:numPr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FB4292">
        <w:rPr>
          <w:rFonts w:ascii="Arial" w:eastAsiaTheme="minorHAnsi" w:hAnsi="Arial" w:cs="Arial"/>
          <w:lang w:eastAsia="en-US"/>
        </w:rPr>
        <w:t xml:space="preserve">Przed podpisaniem umowy Wykonawca zawarł umowę ubezpieczeniową </w:t>
      </w:r>
      <w:r w:rsidR="00F319BE" w:rsidRPr="00FB4292">
        <w:rPr>
          <w:rFonts w:ascii="Arial" w:eastAsiaTheme="minorHAnsi" w:hAnsi="Arial" w:cs="Arial"/>
          <w:lang w:eastAsia="en-US"/>
        </w:rPr>
        <w:br/>
      </w:r>
      <w:r w:rsidRPr="00FB4292">
        <w:rPr>
          <w:rFonts w:ascii="Arial" w:eastAsiaTheme="minorHAnsi" w:hAnsi="Arial" w:cs="Arial"/>
          <w:lang w:eastAsia="en-US"/>
        </w:rPr>
        <w:t xml:space="preserve">o odpowiedzialności cywilnej na kwotę minimum 100 000,00 zł oraz opłacił </w:t>
      </w:r>
      <w:commentRangeStart w:id="11"/>
      <w:r w:rsidRPr="00FB4292">
        <w:rPr>
          <w:rFonts w:ascii="Arial" w:eastAsiaTheme="minorHAnsi" w:hAnsi="Arial" w:cs="Arial"/>
          <w:lang w:eastAsia="en-US"/>
        </w:rPr>
        <w:t>ją</w:t>
      </w:r>
      <w:commentRangeEnd w:id="11"/>
      <w:r w:rsidR="009922F8" w:rsidRPr="00FB4292">
        <w:rPr>
          <w:rStyle w:val="Odwoaniedokomentarza"/>
          <w:rFonts w:ascii="Arial" w:hAnsi="Arial" w:cs="Arial"/>
          <w:sz w:val="24"/>
          <w:szCs w:val="24"/>
        </w:rPr>
        <w:commentReference w:id="11"/>
      </w:r>
      <w:r w:rsidRPr="00FB4292">
        <w:rPr>
          <w:rFonts w:ascii="Arial" w:eastAsiaTheme="minorHAnsi" w:hAnsi="Arial" w:cs="Arial"/>
          <w:lang w:eastAsia="en-US"/>
        </w:rPr>
        <w:t xml:space="preserve">. </w:t>
      </w:r>
    </w:p>
    <w:p w14:paraId="46584B91" w14:textId="725DB471" w:rsidR="00055ECB" w:rsidRPr="00FB4292" w:rsidRDefault="00055ECB" w:rsidP="00FB4292">
      <w:pPr>
        <w:pStyle w:val="Akapitzlist"/>
        <w:numPr>
          <w:ilvl w:val="0"/>
          <w:numId w:val="36"/>
        </w:numPr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FB4292">
        <w:rPr>
          <w:rFonts w:ascii="Arial" w:eastAsiaTheme="minorHAnsi" w:hAnsi="Arial" w:cs="Arial"/>
          <w:lang w:eastAsia="en-US"/>
        </w:rPr>
        <w:t>Wykonawca w razie wygaśnięcia umowy ubezpieczeniowej w czasie realizacji zamówienia zobowiązuje się do jej przedłużenia do czasu zakończenia jego realizacji i podpisania ostatecznego protokołu odbioru robót.</w:t>
      </w:r>
    </w:p>
    <w:p w14:paraId="4457E473" w14:textId="4F4CC7DB" w:rsidR="00055ECB" w:rsidRPr="00FB4292" w:rsidRDefault="00055ECB" w:rsidP="00FB4292">
      <w:pPr>
        <w:pStyle w:val="Akapitzlist"/>
        <w:numPr>
          <w:ilvl w:val="0"/>
          <w:numId w:val="36"/>
        </w:numPr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FB4292">
        <w:rPr>
          <w:rFonts w:ascii="Arial" w:eastAsiaTheme="minorHAnsi" w:hAnsi="Arial" w:cs="Arial"/>
          <w:lang w:eastAsia="en-US"/>
        </w:rPr>
        <w:t xml:space="preserve">Zamawiający ma prawo w każdym czasie realizacji niniejszej Umowy żądać od Wykonawcy wydania aktualnej, ważnej polisy odpowiedzialności cywilnej </w:t>
      </w:r>
      <w:r w:rsidR="00A24596">
        <w:rPr>
          <w:rFonts w:ascii="Arial" w:eastAsiaTheme="minorHAnsi" w:hAnsi="Arial" w:cs="Arial"/>
          <w:lang w:eastAsia="en-US"/>
        </w:rPr>
        <w:br/>
      </w:r>
      <w:r w:rsidRPr="00FB4292">
        <w:rPr>
          <w:rFonts w:ascii="Arial" w:eastAsiaTheme="minorHAnsi" w:hAnsi="Arial" w:cs="Arial"/>
          <w:lang w:eastAsia="en-US"/>
        </w:rPr>
        <w:t>z potwierdzeniem jej zapłaty.</w:t>
      </w:r>
    </w:p>
    <w:p w14:paraId="7422FE9D" w14:textId="14526946" w:rsidR="009D13AC" w:rsidRPr="00FB4292" w:rsidRDefault="009D13AC" w:rsidP="00FB4292">
      <w:pPr>
        <w:pStyle w:val="Akapitzlist"/>
        <w:numPr>
          <w:ilvl w:val="0"/>
          <w:numId w:val="36"/>
        </w:numPr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FB4292">
        <w:rPr>
          <w:rFonts w:ascii="Arial" w:eastAsiaTheme="minorHAnsi" w:hAnsi="Arial" w:cs="Arial"/>
          <w:lang w:eastAsia="en-US"/>
        </w:rPr>
        <w:t xml:space="preserve">Uczniowie mogą uczestniczyć na zajęciach z innymi </w:t>
      </w:r>
      <w:r w:rsidR="0087777D" w:rsidRPr="00FB4292">
        <w:rPr>
          <w:rFonts w:ascii="Arial" w:eastAsiaTheme="minorHAnsi" w:hAnsi="Arial" w:cs="Arial"/>
          <w:lang w:eastAsia="en-US"/>
        </w:rPr>
        <w:t xml:space="preserve">osobami spoza listy Zamawiającego. </w:t>
      </w:r>
    </w:p>
    <w:p w14:paraId="0734B41D" w14:textId="20D897D9" w:rsidR="0087777D" w:rsidRPr="00FB4292" w:rsidRDefault="00430220" w:rsidP="00FB4292">
      <w:pPr>
        <w:pStyle w:val="Akapitzlist"/>
        <w:numPr>
          <w:ilvl w:val="0"/>
          <w:numId w:val="36"/>
        </w:numPr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FB4292">
        <w:rPr>
          <w:rFonts w:ascii="Arial" w:eastAsiaTheme="minorHAnsi" w:hAnsi="Arial" w:cs="Arial"/>
          <w:lang w:eastAsia="en-US"/>
        </w:rPr>
        <w:t>U</w:t>
      </w:r>
      <w:r w:rsidR="00070C39" w:rsidRPr="00FB4292">
        <w:rPr>
          <w:rFonts w:ascii="Arial" w:eastAsiaTheme="minorHAnsi" w:hAnsi="Arial" w:cs="Arial"/>
          <w:lang w:eastAsia="en-US"/>
        </w:rPr>
        <w:t xml:space="preserve">czniowie będą mogli </w:t>
      </w:r>
      <w:r w:rsidR="00E35453" w:rsidRPr="00FB4292">
        <w:rPr>
          <w:rFonts w:ascii="Arial" w:eastAsiaTheme="minorHAnsi" w:hAnsi="Arial" w:cs="Arial"/>
          <w:lang w:eastAsia="en-US"/>
        </w:rPr>
        <w:t xml:space="preserve">sukcesywnie </w:t>
      </w:r>
      <w:r w:rsidR="00070C39" w:rsidRPr="00FB4292">
        <w:rPr>
          <w:rFonts w:ascii="Arial" w:eastAsiaTheme="minorHAnsi" w:hAnsi="Arial" w:cs="Arial"/>
          <w:lang w:eastAsia="en-US"/>
        </w:rPr>
        <w:t xml:space="preserve">dołączać do utworzonej grupy spoza uczniów Szkoły. </w:t>
      </w:r>
    </w:p>
    <w:p w14:paraId="715686EF" w14:textId="7E16030D" w:rsidR="00430220" w:rsidRPr="00FB4292" w:rsidRDefault="00430220" w:rsidP="00FB4292">
      <w:pPr>
        <w:pStyle w:val="Akapitzlist"/>
        <w:numPr>
          <w:ilvl w:val="0"/>
          <w:numId w:val="36"/>
        </w:numPr>
        <w:spacing w:before="240" w:after="240" w:line="360" w:lineRule="auto"/>
        <w:ind w:left="567" w:hanging="567"/>
        <w:rPr>
          <w:rFonts w:ascii="Arial" w:eastAsiaTheme="minorHAnsi" w:hAnsi="Arial" w:cs="Arial"/>
          <w:lang w:eastAsia="en-US"/>
        </w:rPr>
      </w:pPr>
      <w:r w:rsidRPr="00FB4292">
        <w:rPr>
          <w:rFonts w:ascii="Arial" w:eastAsiaTheme="minorHAnsi" w:hAnsi="Arial" w:cs="Arial"/>
          <w:lang w:eastAsia="en-US"/>
        </w:rPr>
        <w:t>Zamawiający będzie prowadził otwarty nabór ucz</w:t>
      </w:r>
      <w:r w:rsidR="000F610D" w:rsidRPr="00FB4292">
        <w:rPr>
          <w:rFonts w:ascii="Arial" w:eastAsiaTheme="minorHAnsi" w:hAnsi="Arial" w:cs="Arial"/>
          <w:lang w:eastAsia="en-US"/>
        </w:rPr>
        <w:t>niów na kurs co może wiązać się z różnymi okresami przeszkolenia uczniów w czasie trwania umowy.</w:t>
      </w:r>
    </w:p>
    <w:p w14:paraId="2DFDECD5" w14:textId="1ADDF0D2" w:rsidR="002035E9" w:rsidRPr="00055F18" w:rsidRDefault="002035E9" w:rsidP="00055F18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bookmarkStart w:id="12" w:name="_Hlk92537594"/>
      <w:r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>§3</w:t>
      </w:r>
      <w:r w:rsidR="00A24596"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 xml:space="preserve"> Kontrola</w:t>
      </w:r>
    </w:p>
    <w:bookmarkEnd w:id="12"/>
    <w:p w14:paraId="017371F0" w14:textId="77777777" w:rsidR="002035E9" w:rsidRPr="00FB4292" w:rsidRDefault="002035E9" w:rsidP="00FB4292">
      <w:pPr>
        <w:pStyle w:val="Teksttreci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Zamawiający zastrzega sobie prawo do:</w:t>
      </w:r>
    </w:p>
    <w:p w14:paraId="44E6AD66" w14:textId="57A350CD" w:rsidR="002035E9" w:rsidRPr="00FB4292" w:rsidRDefault="002035E9" w:rsidP="00FB4292">
      <w:pPr>
        <w:pStyle w:val="Teksttreci0"/>
        <w:numPr>
          <w:ilvl w:val="0"/>
          <w:numId w:val="17"/>
        </w:numPr>
        <w:tabs>
          <w:tab w:val="left" w:pos="1292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Przeprowadzenia kontroli zajęć oraz ich rejestracji (filmowanie, fotografowanie, </w:t>
      </w:r>
      <w:r w:rsidRPr="00FB4292">
        <w:rPr>
          <w:rStyle w:val="Teksttreci"/>
          <w:rFonts w:ascii="Arial" w:hAnsi="Arial" w:cs="Arial"/>
          <w:sz w:val="24"/>
          <w:szCs w:val="24"/>
        </w:rPr>
        <w:lastRenderedPageBreak/>
        <w:t>inne)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>.</w:t>
      </w:r>
    </w:p>
    <w:p w14:paraId="6096F826" w14:textId="7D0AD455" w:rsidR="002035E9" w:rsidRPr="00FB4292" w:rsidRDefault="002035E9" w:rsidP="00FB4292">
      <w:pPr>
        <w:pStyle w:val="Teksttreci0"/>
        <w:numPr>
          <w:ilvl w:val="0"/>
          <w:numId w:val="17"/>
        </w:numPr>
        <w:tabs>
          <w:tab w:val="left" w:pos="1292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Przeprowadzenie własnych ankiet oceniających zajęcia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>.</w:t>
      </w:r>
    </w:p>
    <w:p w14:paraId="1ABAA3CC" w14:textId="063BAFB2" w:rsidR="002035E9" w:rsidRPr="00FB4292" w:rsidRDefault="002035E9" w:rsidP="00FB4292">
      <w:pPr>
        <w:pStyle w:val="Teksttreci0"/>
        <w:numPr>
          <w:ilvl w:val="0"/>
          <w:numId w:val="17"/>
        </w:numPr>
        <w:tabs>
          <w:tab w:val="left" w:pos="1292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Wglądu do wszelkiej dokumentacji prowadzonej przez wykonawcę bezpośrednio </w:t>
      </w:r>
      <w:r w:rsidR="0001400F" w:rsidRPr="00FB4292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w związku w wykonywaniem zamówienia.</w:t>
      </w:r>
    </w:p>
    <w:p w14:paraId="723DC3EF" w14:textId="30EFF740" w:rsidR="00BF0682" w:rsidRPr="00FB4292" w:rsidRDefault="002035E9" w:rsidP="00FB4292">
      <w:pPr>
        <w:pStyle w:val="Teksttreci0"/>
        <w:numPr>
          <w:ilvl w:val="0"/>
          <w:numId w:val="17"/>
        </w:numPr>
        <w:tabs>
          <w:tab w:val="left" w:pos="1292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Odmowy wypłaty całości lub części wynagrodzenia w przypadku nienależytego, niepełnego lub nieterminowego wykonania umowy przez Wykonawcę, zgodnie </w:t>
      </w:r>
      <w:r w:rsidR="00031EED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z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>postanowieniami § 6 ust. 2 pkt.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l umowy, lub w przypadku uprzedniego wezwania Wykonawcy do poprawy sposobu wykonania umowy lub do złożenia wyjaśnień dotyczących sposobu wywiązywania się z umowy, które okazało się bezskuteczne lub nie zadawalające. </w:t>
      </w:r>
    </w:p>
    <w:p w14:paraId="4AD7AE35" w14:textId="6658CFCA" w:rsidR="002035E9" w:rsidRPr="00FB4292" w:rsidRDefault="002035E9" w:rsidP="00FB4292">
      <w:pPr>
        <w:pStyle w:val="Teksttreci0"/>
        <w:numPr>
          <w:ilvl w:val="0"/>
          <w:numId w:val="17"/>
        </w:numPr>
        <w:tabs>
          <w:tab w:val="left" w:pos="1292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Żądania od Wykonawcy naprawienia szkody wynikłej z niewykonania lub nienależytego wykonania przedmiotu umowy.</w:t>
      </w:r>
    </w:p>
    <w:p w14:paraId="7CCD9F47" w14:textId="4C72105B" w:rsidR="00386CAA" w:rsidRPr="00055F18" w:rsidRDefault="00386CAA" w:rsidP="00055F18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bookmarkStart w:id="13" w:name="_Hlk92537617"/>
      <w:r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>§4</w:t>
      </w:r>
      <w:bookmarkEnd w:id="13"/>
      <w:r w:rsidR="00A24596"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 xml:space="preserve"> Wynagrodzenie</w:t>
      </w:r>
    </w:p>
    <w:p w14:paraId="440102AE" w14:textId="77777777" w:rsidR="0001400F" w:rsidRPr="00FB4292" w:rsidRDefault="002035E9" w:rsidP="00FB4292">
      <w:pPr>
        <w:pStyle w:val="Teksttreci0"/>
        <w:numPr>
          <w:ilvl w:val="0"/>
          <w:numId w:val="12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ind w:left="284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Za wykonanie przedmiotu umowy strony ustalają łączne wynagrodzenie 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 xml:space="preserve">do </w:t>
      </w:r>
      <w:r w:rsidRPr="00FB4292">
        <w:rPr>
          <w:rStyle w:val="Teksttreci"/>
          <w:rFonts w:ascii="Arial" w:hAnsi="Arial" w:cs="Arial"/>
          <w:sz w:val="24"/>
          <w:szCs w:val="24"/>
        </w:rPr>
        <w:t>wysokości</w:t>
      </w:r>
      <w:r w:rsidR="0001400F" w:rsidRPr="00FB4292">
        <w:rPr>
          <w:rStyle w:val="Teksttreci"/>
          <w:rFonts w:ascii="Arial" w:hAnsi="Arial" w:cs="Arial"/>
          <w:sz w:val="24"/>
          <w:szCs w:val="24"/>
        </w:rPr>
        <w:t xml:space="preserve">: </w:t>
      </w:r>
    </w:p>
    <w:p w14:paraId="72CC3645" w14:textId="19077B31" w:rsidR="0001400F" w:rsidRPr="00FB4292" w:rsidRDefault="0001400F" w:rsidP="00FB4292">
      <w:pPr>
        <w:pStyle w:val="Teksttreci0"/>
        <w:numPr>
          <w:ilvl w:val="0"/>
          <w:numId w:val="30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rPr>
          <w:rStyle w:val="Teksttreci"/>
          <w:rFonts w:ascii="Arial" w:hAnsi="Arial" w:cs="Arial"/>
          <w:sz w:val="24"/>
          <w:szCs w:val="24"/>
        </w:rPr>
      </w:pPr>
      <w:commentRangeStart w:id="14"/>
      <w:r w:rsidRPr="00FB4292">
        <w:rPr>
          <w:rStyle w:val="Teksttreci"/>
          <w:rFonts w:ascii="Arial" w:hAnsi="Arial" w:cs="Arial"/>
          <w:sz w:val="24"/>
          <w:szCs w:val="24"/>
        </w:rPr>
        <w:t xml:space="preserve">w części nr: …: 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 xml:space="preserve">………………………… zł </w:t>
      </w:r>
      <w:r w:rsidR="002035E9" w:rsidRPr="00FB4292">
        <w:rPr>
          <w:rStyle w:val="Teksttreci"/>
          <w:rFonts w:ascii="Arial" w:hAnsi="Arial" w:cs="Arial"/>
          <w:sz w:val="24"/>
          <w:szCs w:val="24"/>
        </w:rPr>
        <w:t xml:space="preserve">brutto 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>(</w:t>
      </w:r>
      <w:r w:rsidR="002035E9" w:rsidRPr="00FB4292">
        <w:rPr>
          <w:rStyle w:val="Teksttreci"/>
          <w:rFonts w:ascii="Arial" w:hAnsi="Arial" w:cs="Arial"/>
          <w:sz w:val="24"/>
          <w:szCs w:val="24"/>
        </w:rPr>
        <w:t>słownie: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 xml:space="preserve"> ……………………………/100)</w:t>
      </w:r>
    </w:p>
    <w:p w14:paraId="19822BE3" w14:textId="6019E026" w:rsidR="0001400F" w:rsidRPr="00FB4292" w:rsidRDefault="0001400F" w:rsidP="00FB4292">
      <w:pPr>
        <w:pStyle w:val="Teksttreci0"/>
        <w:numPr>
          <w:ilvl w:val="0"/>
          <w:numId w:val="30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w części nr: …: ………………………… zł brutto (słownie: ……………………………/100)</w:t>
      </w:r>
      <w:commentRangeEnd w:id="14"/>
      <w:r w:rsidRPr="00FB4292">
        <w:rPr>
          <w:rStyle w:val="Odwoaniedokomentarza"/>
          <w:rFonts w:ascii="Arial" w:hAnsi="Arial" w:cs="Arial"/>
          <w:sz w:val="24"/>
          <w:szCs w:val="24"/>
          <w:lang w:eastAsia="ar-SA"/>
        </w:rPr>
        <w:commentReference w:id="14"/>
      </w:r>
    </w:p>
    <w:p w14:paraId="742C8B62" w14:textId="77777777" w:rsidR="0001400F" w:rsidRPr="00FB4292" w:rsidRDefault="00BF0682" w:rsidP="00FB4292">
      <w:pPr>
        <w:pStyle w:val="Teksttreci0"/>
        <w:numPr>
          <w:ilvl w:val="0"/>
          <w:numId w:val="12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ind w:left="284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Powyższe wynagrodzenie wynika z kalkulacji </w:t>
      </w:r>
    </w:p>
    <w:p w14:paraId="36F5DFEC" w14:textId="57475997" w:rsidR="0001400F" w:rsidRPr="00FB4292" w:rsidRDefault="0001400F" w:rsidP="00FB4292">
      <w:pPr>
        <w:pStyle w:val="Teksttreci0"/>
        <w:numPr>
          <w:ilvl w:val="0"/>
          <w:numId w:val="31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rPr>
          <w:rStyle w:val="Teksttreci"/>
          <w:rFonts w:ascii="Arial" w:hAnsi="Arial" w:cs="Arial"/>
          <w:sz w:val="24"/>
          <w:szCs w:val="24"/>
        </w:rPr>
      </w:pPr>
      <w:bookmarkStart w:id="15" w:name="_Hlk92539219"/>
      <w:commentRangeStart w:id="16"/>
      <w:r w:rsidRPr="00FB4292">
        <w:rPr>
          <w:rStyle w:val="Teksttreci"/>
          <w:rFonts w:ascii="Arial" w:hAnsi="Arial" w:cs="Arial"/>
          <w:sz w:val="24"/>
          <w:szCs w:val="24"/>
        </w:rPr>
        <w:t xml:space="preserve">w części nr …. 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 xml:space="preserve">max. ilości kursantów </w:t>
      </w:r>
      <w:r w:rsidR="00175288" w:rsidRPr="00FB4292">
        <w:rPr>
          <w:rStyle w:val="Teksttreci"/>
          <w:rFonts w:ascii="Arial" w:hAnsi="Arial" w:cs="Arial"/>
          <w:sz w:val="24"/>
          <w:szCs w:val="24"/>
        </w:rPr>
        <w:t>……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 xml:space="preserve"> oraz ceny za kurs za jedną osobę wynoszącą: ………………….. zł brutto</w:t>
      </w:r>
    </w:p>
    <w:bookmarkEnd w:id="15"/>
    <w:p w14:paraId="2F06968E" w14:textId="12D17D9F" w:rsidR="00BF0682" w:rsidRPr="00FB4292" w:rsidRDefault="0001400F" w:rsidP="00FB4292">
      <w:pPr>
        <w:pStyle w:val="Teksttreci0"/>
        <w:numPr>
          <w:ilvl w:val="0"/>
          <w:numId w:val="31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lastRenderedPageBreak/>
        <w:t xml:space="preserve">w części nr …. max. ilości kursantów </w:t>
      </w:r>
      <w:r w:rsidR="00175288" w:rsidRPr="00FB4292">
        <w:rPr>
          <w:rStyle w:val="Teksttreci"/>
          <w:rFonts w:ascii="Arial" w:hAnsi="Arial" w:cs="Arial"/>
          <w:sz w:val="24"/>
          <w:szCs w:val="24"/>
        </w:rPr>
        <w:t>…..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oraz ceny za kurs za jedną osobę wynoszącą: ………………….. zł brutto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>.</w:t>
      </w:r>
      <w:commentRangeEnd w:id="16"/>
      <w:r w:rsidRPr="00FB4292">
        <w:rPr>
          <w:rStyle w:val="Odwoaniedokomentarza"/>
          <w:rFonts w:ascii="Arial" w:hAnsi="Arial" w:cs="Arial"/>
          <w:sz w:val="24"/>
          <w:szCs w:val="24"/>
          <w:lang w:eastAsia="ar-SA"/>
        </w:rPr>
        <w:commentReference w:id="16"/>
      </w:r>
    </w:p>
    <w:p w14:paraId="79381660" w14:textId="608543A6" w:rsidR="002F0B6F" w:rsidRPr="00FB4292" w:rsidRDefault="002F0B6F" w:rsidP="00FB4292">
      <w:pPr>
        <w:pStyle w:val="Teksttreci0"/>
        <w:numPr>
          <w:ilvl w:val="0"/>
          <w:numId w:val="12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ind w:left="284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Minimalna </w:t>
      </w:r>
      <w:r w:rsidR="00074CBB">
        <w:rPr>
          <w:rStyle w:val="Teksttreci"/>
          <w:rFonts w:ascii="Arial" w:hAnsi="Arial" w:cs="Arial"/>
          <w:sz w:val="24"/>
          <w:szCs w:val="24"/>
        </w:rPr>
        <w:t>liczba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uczestników</w:t>
      </w:r>
      <w:r w:rsidR="005E3201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wynosi </w:t>
      </w:r>
      <w:r w:rsidR="00074CBB">
        <w:rPr>
          <w:rStyle w:val="Teksttreci"/>
          <w:rFonts w:ascii="Arial" w:hAnsi="Arial" w:cs="Arial"/>
          <w:sz w:val="24"/>
          <w:szCs w:val="24"/>
        </w:rPr>
        <w:t>......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kursantów z zastrzeżeniem §</w:t>
      </w:r>
      <w:r w:rsidR="0001400F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8 ust. 1 pkt. </w:t>
      </w:r>
      <w:commentRangeStart w:id="17"/>
      <w:r w:rsidRPr="00FB4292">
        <w:rPr>
          <w:rStyle w:val="Teksttreci"/>
          <w:rFonts w:ascii="Arial" w:hAnsi="Arial" w:cs="Arial"/>
          <w:sz w:val="24"/>
          <w:szCs w:val="24"/>
        </w:rPr>
        <w:t>1</w:t>
      </w:r>
      <w:commentRangeEnd w:id="17"/>
      <w:r w:rsidR="005E3201" w:rsidRPr="00FB4292">
        <w:rPr>
          <w:rStyle w:val="Odwoaniedokomentarza"/>
          <w:rFonts w:ascii="Arial" w:hAnsi="Arial" w:cs="Arial"/>
          <w:sz w:val="24"/>
          <w:szCs w:val="24"/>
          <w:lang w:eastAsia="ar-SA"/>
        </w:rPr>
        <w:commentReference w:id="17"/>
      </w:r>
      <w:r w:rsidRPr="00FB4292">
        <w:rPr>
          <w:rStyle w:val="Teksttreci"/>
          <w:rFonts w:ascii="Arial" w:hAnsi="Arial" w:cs="Arial"/>
          <w:sz w:val="24"/>
          <w:szCs w:val="24"/>
        </w:rPr>
        <w:t>)</w:t>
      </w:r>
      <w:r w:rsidR="00447468" w:rsidRPr="00FB4292">
        <w:rPr>
          <w:rStyle w:val="Teksttreci"/>
          <w:rFonts w:ascii="Arial" w:hAnsi="Arial" w:cs="Arial"/>
          <w:sz w:val="24"/>
          <w:szCs w:val="24"/>
        </w:rPr>
        <w:t xml:space="preserve"> i 2)</w:t>
      </w:r>
      <w:r w:rsidRPr="00FB4292">
        <w:rPr>
          <w:rStyle w:val="Teksttreci"/>
          <w:rFonts w:ascii="Arial" w:hAnsi="Arial" w:cs="Arial"/>
          <w:sz w:val="24"/>
          <w:szCs w:val="24"/>
        </w:rPr>
        <w:t>.</w:t>
      </w:r>
    </w:p>
    <w:p w14:paraId="2D6730FC" w14:textId="5BD2616A" w:rsidR="00BF0682" w:rsidRPr="00FB4292" w:rsidRDefault="002035E9" w:rsidP="00FB4292">
      <w:pPr>
        <w:pStyle w:val="Teksttreci0"/>
        <w:numPr>
          <w:ilvl w:val="0"/>
          <w:numId w:val="12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ind w:left="284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Rozliczenie za wykonanie przedmiotu umowy nastąpi w transzach, zgodnie </w:t>
      </w:r>
      <w:r w:rsidR="00031EED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z rzeczywistym wykonaniem przedmiotu umowy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>.</w:t>
      </w:r>
    </w:p>
    <w:p w14:paraId="63E593AA" w14:textId="38CEE51C" w:rsidR="002035E9" w:rsidRPr="00FB4292" w:rsidRDefault="002035E9" w:rsidP="00FB4292">
      <w:pPr>
        <w:pStyle w:val="Teksttreci0"/>
        <w:numPr>
          <w:ilvl w:val="0"/>
          <w:numId w:val="12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ind w:left="284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Wynagrodzenie określone w ust.</w:t>
      </w:r>
      <w:r w:rsidR="00BF0682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>l niniejszego paragrafu zaspokaja wszelkie roszczenia wykonawcy z tytułu wykonania umowy.</w:t>
      </w:r>
    </w:p>
    <w:p w14:paraId="4795B2CA" w14:textId="748CE24C" w:rsidR="002035E9" w:rsidRDefault="002035E9" w:rsidP="00FB4292">
      <w:pPr>
        <w:pStyle w:val="Teksttreci0"/>
        <w:numPr>
          <w:ilvl w:val="0"/>
          <w:numId w:val="12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ind w:left="284" w:hanging="426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Zapłata wynagrodzenia będzie dokonana przez Zamawiającego, na wskazany przez Wykonawcę rachunek bankowy w ciągu 14 dni od daty otrzymania faktury</w:t>
      </w:r>
      <w:r w:rsidR="00C431BB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031EED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i stwierdzeniu prawidłowego wykonania umowy.</w:t>
      </w:r>
    </w:p>
    <w:p w14:paraId="7686A90E" w14:textId="75E832D1" w:rsidR="00401937" w:rsidRPr="00D707FC" w:rsidRDefault="00401937" w:rsidP="00FB4292">
      <w:pPr>
        <w:pStyle w:val="Teksttreci0"/>
        <w:numPr>
          <w:ilvl w:val="0"/>
          <w:numId w:val="12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ind w:left="284" w:hanging="426"/>
        <w:rPr>
          <w:rStyle w:val="Teksttreci"/>
          <w:rFonts w:ascii="Arial" w:hAnsi="Arial" w:cs="Arial"/>
          <w:b/>
          <w:bCs/>
          <w:sz w:val="24"/>
          <w:szCs w:val="24"/>
        </w:rPr>
      </w:pPr>
      <w:r w:rsidRPr="00D707FC">
        <w:rPr>
          <w:rStyle w:val="Teksttreci"/>
          <w:rFonts w:ascii="Arial" w:hAnsi="Arial" w:cs="Arial"/>
          <w:b/>
          <w:bCs/>
          <w:sz w:val="24"/>
          <w:szCs w:val="24"/>
        </w:rPr>
        <w:t>Od dnia wejścia przepisów w zakresie K</w:t>
      </w:r>
      <w:r w:rsidR="001F69BA" w:rsidRPr="00D707FC">
        <w:rPr>
          <w:rStyle w:val="Teksttreci"/>
          <w:rFonts w:ascii="Arial" w:hAnsi="Arial" w:cs="Arial"/>
          <w:b/>
          <w:bCs/>
          <w:sz w:val="24"/>
          <w:szCs w:val="24"/>
        </w:rPr>
        <w:t>Sef f</w:t>
      </w:r>
      <w:r w:rsidRPr="00D707FC">
        <w:rPr>
          <w:rStyle w:val="Teksttreci"/>
          <w:rFonts w:ascii="Arial" w:hAnsi="Arial" w:cs="Arial"/>
          <w:b/>
          <w:bCs/>
          <w:sz w:val="24"/>
          <w:szCs w:val="24"/>
        </w:rPr>
        <w:t>aktury będą wystawiane i przesyłane w formie ustrukturyzowanej (XML) przez KSeF</w:t>
      </w:r>
      <w:r w:rsidR="001F69BA" w:rsidRPr="00D707FC">
        <w:rPr>
          <w:rStyle w:val="Teksttreci"/>
          <w:rFonts w:ascii="Arial" w:hAnsi="Arial" w:cs="Arial"/>
          <w:b/>
          <w:bCs/>
          <w:sz w:val="24"/>
          <w:szCs w:val="24"/>
        </w:rPr>
        <w:t>.</w:t>
      </w:r>
      <w:r w:rsidRPr="00D707FC">
        <w:rPr>
          <w:rStyle w:val="Teksttreci"/>
          <w:rFonts w:ascii="Arial" w:hAnsi="Arial" w:cs="Arial"/>
          <w:b/>
          <w:bCs/>
          <w:sz w:val="24"/>
          <w:szCs w:val="24"/>
        </w:rPr>
        <w:t xml:space="preserve"> </w:t>
      </w:r>
      <w:r w:rsidR="001F69BA" w:rsidRPr="00D707FC">
        <w:rPr>
          <w:rStyle w:val="Teksttreci"/>
          <w:rFonts w:ascii="Arial" w:hAnsi="Arial" w:cs="Arial"/>
          <w:b/>
          <w:bCs/>
          <w:sz w:val="24"/>
          <w:szCs w:val="24"/>
        </w:rPr>
        <w:t>P</w:t>
      </w:r>
      <w:r w:rsidRPr="00D707FC">
        <w:rPr>
          <w:rStyle w:val="Teksttreci"/>
          <w:rFonts w:ascii="Arial" w:hAnsi="Arial" w:cs="Arial"/>
          <w:b/>
          <w:bCs/>
          <w:sz w:val="24"/>
          <w:szCs w:val="24"/>
        </w:rPr>
        <w:t>odstawą do płatności jest faktura z systemu, a jej doręczenie następuje z chwilą udostępnienia w KSeF.</w:t>
      </w:r>
    </w:p>
    <w:p w14:paraId="1953ADC0" w14:textId="1BC4A980" w:rsidR="00B56CCC" w:rsidRPr="00401937" w:rsidRDefault="00B56CCC" w:rsidP="00401937">
      <w:pPr>
        <w:pStyle w:val="Teksttreci0"/>
        <w:numPr>
          <w:ilvl w:val="0"/>
          <w:numId w:val="12"/>
        </w:numPr>
        <w:tabs>
          <w:tab w:val="left" w:pos="284"/>
          <w:tab w:val="left" w:leader="dot" w:pos="3970"/>
          <w:tab w:val="right" w:leader="dot" w:pos="9928"/>
        </w:tabs>
        <w:spacing w:before="240" w:after="240" w:line="360" w:lineRule="auto"/>
        <w:ind w:left="284" w:hanging="426"/>
        <w:rPr>
          <w:rStyle w:val="Teksttreci"/>
          <w:rFonts w:ascii="Arial" w:hAnsi="Arial" w:cs="Arial"/>
          <w:sz w:val="24"/>
          <w:szCs w:val="24"/>
        </w:rPr>
      </w:pPr>
      <w:r w:rsidRPr="00401937">
        <w:rPr>
          <w:rStyle w:val="Teksttreci"/>
          <w:rFonts w:ascii="Arial" w:hAnsi="Arial" w:cs="Arial"/>
          <w:sz w:val="24"/>
          <w:szCs w:val="24"/>
        </w:rPr>
        <w:t>Faktura za wykonanie przedmiotu umowy ma być wystawiona na:</w:t>
      </w:r>
    </w:p>
    <w:p w14:paraId="562C862B" w14:textId="77777777" w:rsidR="00031EED" w:rsidRDefault="00B56CCC" w:rsidP="00031EED">
      <w:pPr>
        <w:pStyle w:val="Teksttreci0"/>
        <w:tabs>
          <w:tab w:val="left" w:pos="1334"/>
        </w:tabs>
        <w:spacing w:before="240" w:after="240" w:line="360" w:lineRule="auto"/>
        <w:ind w:left="284" w:firstLine="0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b/>
          <w:bCs/>
          <w:sz w:val="24"/>
          <w:szCs w:val="24"/>
        </w:rPr>
        <w:t>Nabywca: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Miasto Opole z siedzibą w Opolu, Rynek-Ratusz, 45-015 Opole, </w:t>
      </w:r>
    </w:p>
    <w:p w14:paraId="3A3D63E9" w14:textId="03F7D82A" w:rsidR="00B56CCC" w:rsidRPr="00FB4292" w:rsidRDefault="00B56CCC" w:rsidP="00031EED">
      <w:pPr>
        <w:pStyle w:val="Teksttreci0"/>
        <w:tabs>
          <w:tab w:val="left" w:pos="1334"/>
        </w:tabs>
        <w:spacing w:before="240" w:after="240" w:line="360" w:lineRule="auto"/>
        <w:ind w:left="284" w:firstLine="0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NIP: 754 30 09 977</w:t>
      </w:r>
    </w:p>
    <w:p w14:paraId="4A4FDAE2" w14:textId="77777777" w:rsidR="00031EED" w:rsidRDefault="00B56CCC" w:rsidP="00031EED">
      <w:pPr>
        <w:pStyle w:val="Teksttreci0"/>
        <w:tabs>
          <w:tab w:val="left" w:pos="1334"/>
        </w:tabs>
        <w:spacing w:before="240" w:after="240" w:line="360" w:lineRule="auto"/>
        <w:ind w:left="284" w:firstLine="0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b/>
          <w:bCs/>
          <w:sz w:val="24"/>
          <w:szCs w:val="24"/>
        </w:rPr>
        <w:t>Odbiorca faktury: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Zespół Szkół Mechanicznych, ul. E. Osmańczyka 22, </w:t>
      </w:r>
    </w:p>
    <w:p w14:paraId="602EAE38" w14:textId="04D71511" w:rsidR="00B56CCC" w:rsidRPr="00FB4292" w:rsidRDefault="00B56CCC" w:rsidP="00031EED">
      <w:pPr>
        <w:pStyle w:val="Teksttreci0"/>
        <w:tabs>
          <w:tab w:val="left" w:pos="1334"/>
        </w:tabs>
        <w:spacing w:before="240" w:after="240" w:line="360" w:lineRule="auto"/>
        <w:ind w:left="284" w:firstLine="0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45-027 Opole</w:t>
      </w:r>
    </w:p>
    <w:p w14:paraId="7E9B1EA8" w14:textId="121A040D" w:rsidR="00B56CCC" w:rsidRPr="00055F18" w:rsidRDefault="00B56CCC" w:rsidP="00055F18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bookmarkStart w:id="18" w:name="_Hlk92537520"/>
      <w:r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>§5</w:t>
      </w:r>
      <w:r w:rsidR="00517C82"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 xml:space="preserve"> Instruktorzy</w:t>
      </w:r>
    </w:p>
    <w:bookmarkEnd w:id="18"/>
    <w:p w14:paraId="299E7A0D" w14:textId="580FBD1A" w:rsidR="00B56CCC" w:rsidRPr="00FB4292" w:rsidRDefault="00B56CCC" w:rsidP="00FB4292">
      <w:pPr>
        <w:pStyle w:val="Teksttreci0"/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Wykonawca wykonuje przedmiot umowy przez osoby wskazane w </w:t>
      </w:r>
      <w:r w:rsidR="003A03DB" w:rsidRPr="00FB4292">
        <w:rPr>
          <w:rStyle w:val="Teksttreci"/>
          <w:rFonts w:ascii="Arial" w:hAnsi="Arial" w:cs="Arial"/>
          <w:sz w:val="24"/>
          <w:szCs w:val="24"/>
        </w:rPr>
        <w:t xml:space="preserve">wykazie osób </w:t>
      </w:r>
      <w:r w:rsidR="003B3EA7" w:rsidRPr="00FB4292">
        <w:rPr>
          <w:rStyle w:val="Teksttreci"/>
          <w:rFonts w:ascii="Arial" w:hAnsi="Arial" w:cs="Arial"/>
          <w:sz w:val="24"/>
          <w:szCs w:val="24"/>
        </w:rPr>
        <w:lastRenderedPageBreak/>
        <w:t>stanowiącym załącznik do umowy – Wykaz instruktorów</w:t>
      </w:r>
      <w:r w:rsidRPr="00FB4292">
        <w:rPr>
          <w:rStyle w:val="Teksttreci"/>
          <w:rFonts w:ascii="Arial" w:hAnsi="Arial" w:cs="Arial"/>
          <w:sz w:val="24"/>
          <w:szCs w:val="24"/>
        </w:rPr>
        <w:t>.</w:t>
      </w:r>
    </w:p>
    <w:p w14:paraId="320A73A1" w14:textId="266464FE" w:rsidR="00B56CCC" w:rsidRPr="00FB4292" w:rsidRDefault="00B56CCC" w:rsidP="00FB4292">
      <w:pPr>
        <w:pStyle w:val="Teksttreci0"/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Zmiana którejkolwiek ze wskazanych w wykazie osób w trakcie wykonywania umowy, musi być uzasadniona przez Wykonawcę na piśmie i zaakceptowana przez Zamawiającego. </w:t>
      </w:r>
    </w:p>
    <w:p w14:paraId="2831A794" w14:textId="0B1A10D6" w:rsidR="00B56CCC" w:rsidRPr="00FB4292" w:rsidRDefault="00B56CCC" w:rsidP="00FB4292">
      <w:pPr>
        <w:pStyle w:val="Teksttreci0"/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4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Wykonawca winien przedłożyć Zamawiającemu propozycję zmiany, o której mowa w ust. 2, nie później niż </w:t>
      </w:r>
      <w:r w:rsidR="00386CAA" w:rsidRPr="00FB4292">
        <w:rPr>
          <w:rStyle w:val="Teksttreci"/>
          <w:rFonts w:ascii="Arial" w:hAnsi="Arial" w:cs="Arial"/>
          <w:sz w:val="24"/>
          <w:szCs w:val="24"/>
        </w:rPr>
        <w:t>5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dni przed planowanym dopuszczeniem do udziału tej osoby w wykonywaniu przedmiotu umowy.</w:t>
      </w:r>
    </w:p>
    <w:p w14:paraId="13F6A160" w14:textId="269B3B61" w:rsidR="00B56CCC" w:rsidRPr="00FB4292" w:rsidRDefault="00B56CCC" w:rsidP="00FB4292">
      <w:pPr>
        <w:pStyle w:val="Teksttreci0"/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4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Jakiekolwiek zawieszenie wykonywania umowy wynikające z braku odpowiedniej osoby będzie traktowane, jako wynikłe z winy Wykonawcy i nie może stanowić podstawy do zmiany terminu wykonania niniejszej umowy. </w:t>
      </w:r>
    </w:p>
    <w:p w14:paraId="15AE85EB" w14:textId="4D6A3470" w:rsidR="00B56CCC" w:rsidRPr="00FB4292" w:rsidRDefault="00B56CCC" w:rsidP="00FB4292">
      <w:pPr>
        <w:pStyle w:val="Teksttreci0"/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4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Skierowanie, bez uzyskania uprzedniej pisemnej akceptacji Zamawiającego, do wykonania niniejszej umowy innych osób, niż wskazane w </w:t>
      </w:r>
      <w:r w:rsidR="007A2DCA" w:rsidRPr="00FB4292">
        <w:rPr>
          <w:rStyle w:val="Teksttreci"/>
          <w:rFonts w:ascii="Arial" w:hAnsi="Arial" w:cs="Arial"/>
          <w:sz w:val="24"/>
          <w:szCs w:val="24"/>
        </w:rPr>
        <w:t>wykazie osób</w:t>
      </w:r>
      <w:r w:rsidRPr="00FB4292">
        <w:rPr>
          <w:rStyle w:val="Teksttreci"/>
          <w:rFonts w:ascii="Arial" w:hAnsi="Arial" w:cs="Arial"/>
          <w:sz w:val="24"/>
          <w:szCs w:val="24"/>
        </w:rPr>
        <w:t>, stanowi podstawę odstąpienia od umowy przez Zamawiającego z przyczyn leżących po stronie Wykonawcy. Odstąpienie może nastąpić nie później niż w terminie dwóch miesięcy od dnia rozpoczęcia biegu terminu uprawniającego do odstąpienia.</w:t>
      </w:r>
    </w:p>
    <w:p w14:paraId="14777343" w14:textId="59052BB6" w:rsidR="00285FEC" w:rsidRPr="00FB4292" w:rsidRDefault="00285FEC" w:rsidP="00FB4292">
      <w:pPr>
        <w:pStyle w:val="Teksttreci0"/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47"/>
        <w:rPr>
          <w:rFonts w:ascii="Arial" w:hAnsi="Arial" w:cs="Arial"/>
          <w:sz w:val="24"/>
          <w:szCs w:val="24"/>
        </w:rPr>
      </w:pPr>
      <w:bookmarkStart w:id="19" w:name="_Hlk83123213"/>
      <w:r w:rsidRPr="00FB4292">
        <w:rPr>
          <w:rFonts w:ascii="Arial" w:hAnsi="Arial" w:cs="Arial"/>
          <w:sz w:val="24"/>
          <w:szCs w:val="24"/>
          <w:lang w:eastAsia="pl-PL"/>
        </w:rPr>
        <w:t>Wykonawca zobowiązuje się do współpracy ze Zamawiającym na każdym etapie prac związanych z realizacją przedmiotu zamówienia.</w:t>
      </w:r>
    </w:p>
    <w:p w14:paraId="458D9287" w14:textId="4722F936" w:rsidR="00285FEC" w:rsidRPr="00FB4292" w:rsidRDefault="00285FEC" w:rsidP="00FB4292">
      <w:pPr>
        <w:pStyle w:val="Teksttreci0"/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4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  <w:lang w:eastAsia="pl-PL"/>
        </w:rPr>
        <w:t>Zamawiający zastrzega sobie możliwość weryfikowania na każdym etapie wykonania umowy</w:t>
      </w:r>
      <w:r w:rsidRPr="00FB4292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FB4292">
        <w:rPr>
          <w:rFonts w:ascii="Arial" w:hAnsi="Arial" w:cs="Arial"/>
          <w:sz w:val="24"/>
          <w:szCs w:val="24"/>
          <w:lang w:eastAsia="pl-PL"/>
        </w:rPr>
        <w:t>czy przedmiot umowy w zakresie wykonywania usług</w:t>
      </w:r>
      <w:r w:rsidRPr="00FB4292">
        <w:rPr>
          <w:rFonts w:ascii="Arial" w:hAnsi="Arial" w:cs="Arial"/>
          <w:b/>
          <w:sz w:val="24"/>
          <w:szCs w:val="24"/>
          <w:lang w:eastAsia="pl-PL"/>
        </w:rPr>
        <w:t xml:space="preserve"> przez instruktora/ów kursu prawa jazdy w kat. </w:t>
      </w:r>
      <w:commentRangeStart w:id="20"/>
      <w:r w:rsidRPr="00FB4292">
        <w:rPr>
          <w:rFonts w:ascii="Arial" w:hAnsi="Arial" w:cs="Arial"/>
          <w:b/>
          <w:sz w:val="24"/>
          <w:szCs w:val="24"/>
          <w:lang w:eastAsia="pl-PL"/>
        </w:rPr>
        <w:t>B</w:t>
      </w:r>
      <w:r w:rsidR="00F61610" w:rsidRPr="00FB4292">
        <w:rPr>
          <w:rFonts w:ascii="Arial" w:hAnsi="Arial" w:cs="Arial"/>
          <w:b/>
          <w:sz w:val="24"/>
          <w:szCs w:val="24"/>
          <w:lang w:eastAsia="pl-PL"/>
        </w:rPr>
        <w:t xml:space="preserve">/B1 </w:t>
      </w:r>
      <w:commentRangeEnd w:id="20"/>
      <w:r w:rsidR="00F61610" w:rsidRPr="00FB4292">
        <w:rPr>
          <w:rStyle w:val="Odwoaniedokomentarza"/>
          <w:rFonts w:ascii="Arial" w:hAnsi="Arial" w:cs="Arial"/>
          <w:sz w:val="24"/>
          <w:szCs w:val="24"/>
          <w:lang w:eastAsia="ar-SA"/>
        </w:rPr>
        <w:commentReference w:id="20"/>
      </w:r>
      <w:r w:rsidRPr="00FB4292">
        <w:rPr>
          <w:rFonts w:ascii="Arial" w:hAnsi="Arial" w:cs="Arial"/>
          <w:bCs/>
          <w:sz w:val="24"/>
          <w:szCs w:val="24"/>
          <w:lang w:eastAsia="pl-PL"/>
        </w:rPr>
        <w:t>w ramach niniejszej umowy</w:t>
      </w:r>
      <w:r w:rsidRPr="00FB4292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FB4292">
        <w:rPr>
          <w:rFonts w:ascii="Arial" w:hAnsi="Arial" w:cs="Arial"/>
          <w:sz w:val="24"/>
          <w:szCs w:val="24"/>
          <w:lang w:eastAsia="pl-PL"/>
        </w:rPr>
        <w:t>realizowany jest przez osoby</w:t>
      </w:r>
      <w:r w:rsidRPr="00FB4292">
        <w:rPr>
          <w:rFonts w:ascii="Arial" w:eastAsia="Calibri" w:hAnsi="Arial" w:cs="Arial"/>
          <w:sz w:val="24"/>
          <w:szCs w:val="24"/>
        </w:rPr>
        <w:t xml:space="preserve"> zatrudnione na podstawie umów o pracę.</w:t>
      </w:r>
    </w:p>
    <w:p w14:paraId="633B1FEE" w14:textId="4C848F2D" w:rsidR="00285FEC" w:rsidRPr="00FB4292" w:rsidRDefault="00285FEC" w:rsidP="00FB4292">
      <w:pPr>
        <w:pStyle w:val="Teksttreci0"/>
        <w:numPr>
          <w:ilvl w:val="0"/>
          <w:numId w:val="18"/>
        </w:numPr>
        <w:tabs>
          <w:tab w:val="left" w:pos="567"/>
        </w:tabs>
        <w:spacing w:before="240" w:after="240" w:line="360" w:lineRule="auto"/>
        <w:ind w:left="567" w:hanging="547"/>
        <w:rPr>
          <w:rFonts w:ascii="Arial" w:hAnsi="Arial" w:cs="Arial"/>
          <w:sz w:val="24"/>
          <w:szCs w:val="24"/>
        </w:rPr>
      </w:pPr>
      <w:r w:rsidRPr="00FB4292">
        <w:rPr>
          <w:rFonts w:ascii="Arial" w:eastAsia="Calibri" w:hAnsi="Arial" w:cs="Arial"/>
          <w:sz w:val="24"/>
          <w:szCs w:val="24"/>
        </w:rPr>
        <w:t xml:space="preserve">W celu weryfikacji zatrudniania, przez wykonawcę lub podwykonawcę, na podstawie umowy o pracę, osób wykonujących wskazane przez zamawiającego czynności o których mowa w punkcie </w:t>
      </w:r>
      <w:r w:rsidR="00F61610" w:rsidRPr="00FB4292">
        <w:rPr>
          <w:rFonts w:ascii="Arial" w:eastAsia="Calibri" w:hAnsi="Arial" w:cs="Arial"/>
          <w:sz w:val="24"/>
          <w:szCs w:val="24"/>
        </w:rPr>
        <w:t>7</w:t>
      </w:r>
      <w:r w:rsidRPr="00FB4292">
        <w:rPr>
          <w:rFonts w:ascii="Arial" w:eastAsia="Calibri" w:hAnsi="Arial" w:cs="Arial"/>
          <w:sz w:val="24"/>
          <w:szCs w:val="24"/>
        </w:rPr>
        <w:t xml:space="preserve">, Zamawiający przewiduje możliwość żądania w szczególności: </w:t>
      </w:r>
    </w:p>
    <w:p w14:paraId="6E44D3F6" w14:textId="77777777" w:rsidR="00285FEC" w:rsidRPr="00FB4292" w:rsidRDefault="00285FEC" w:rsidP="00FB4292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993" w:hanging="567"/>
        <w:rPr>
          <w:rFonts w:ascii="Arial" w:eastAsia="Calibri" w:hAnsi="Arial" w:cs="Arial"/>
          <w:lang w:eastAsia="en-US"/>
        </w:rPr>
      </w:pPr>
      <w:r w:rsidRPr="00FB4292">
        <w:rPr>
          <w:rFonts w:ascii="Arial" w:eastAsia="Calibri" w:hAnsi="Arial" w:cs="Arial"/>
          <w:lang w:eastAsia="en-US"/>
        </w:rPr>
        <w:lastRenderedPageBreak/>
        <w:t xml:space="preserve">oświadczenia zatrudnionego pracownika, </w:t>
      </w:r>
    </w:p>
    <w:p w14:paraId="618470C9" w14:textId="77777777" w:rsidR="00285FEC" w:rsidRPr="00FB4292" w:rsidRDefault="00285FEC" w:rsidP="00FB4292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993" w:hanging="567"/>
        <w:rPr>
          <w:rFonts w:ascii="Arial" w:eastAsia="Calibri" w:hAnsi="Arial" w:cs="Arial"/>
          <w:lang w:eastAsia="en-US"/>
        </w:rPr>
      </w:pPr>
      <w:r w:rsidRPr="00FB4292">
        <w:rPr>
          <w:rFonts w:ascii="Arial" w:eastAsia="Calibri" w:hAnsi="Arial" w:cs="Arial"/>
          <w:lang w:eastAsia="en-US"/>
        </w:rPr>
        <w:t xml:space="preserve">oświadczenia wykonawcy lub podwykonawcy o zatrudnieniu pracownika na podstawie umowy o pracę, </w:t>
      </w:r>
    </w:p>
    <w:p w14:paraId="30E7C8EE" w14:textId="77777777" w:rsidR="00285FEC" w:rsidRPr="00FB4292" w:rsidRDefault="00285FEC" w:rsidP="00FB4292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993" w:hanging="567"/>
        <w:rPr>
          <w:rFonts w:ascii="Arial" w:eastAsia="Calibri" w:hAnsi="Arial" w:cs="Arial"/>
          <w:lang w:eastAsia="en-US"/>
        </w:rPr>
      </w:pPr>
      <w:r w:rsidRPr="00FB4292">
        <w:rPr>
          <w:rFonts w:ascii="Arial" w:eastAsia="Calibri" w:hAnsi="Arial" w:cs="Arial"/>
          <w:lang w:eastAsia="en-US"/>
        </w:rPr>
        <w:t>poświadczonej za zgodność z oryginałem kopii umowy o pracę zatrudnionego pracownika,</w:t>
      </w:r>
    </w:p>
    <w:p w14:paraId="47141A3E" w14:textId="77777777" w:rsidR="00285FEC" w:rsidRPr="00FB4292" w:rsidRDefault="00285FEC" w:rsidP="00FB4292">
      <w:pPr>
        <w:widowControl w:val="0"/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240" w:after="240" w:line="360" w:lineRule="auto"/>
        <w:ind w:left="993" w:hanging="567"/>
        <w:rPr>
          <w:rFonts w:ascii="Arial" w:eastAsia="Calibri" w:hAnsi="Arial" w:cs="Arial"/>
          <w:lang w:eastAsia="en-US"/>
        </w:rPr>
      </w:pPr>
      <w:r w:rsidRPr="00FB4292">
        <w:rPr>
          <w:rFonts w:ascii="Arial" w:hAnsi="Arial" w:cs="Arial"/>
          <w:lang w:eastAsia="pl-PL"/>
        </w:rPr>
        <w:t xml:space="preserve">innych dokumentów </w:t>
      </w:r>
    </w:p>
    <w:p w14:paraId="693F96CF" w14:textId="448811C6" w:rsidR="00285FEC" w:rsidRPr="00FB4292" w:rsidRDefault="00285FEC" w:rsidP="00FB4292">
      <w:pPr>
        <w:suppressAutoHyphens w:val="0"/>
        <w:spacing w:before="240" w:after="240" w:line="360" w:lineRule="auto"/>
        <w:ind w:left="851"/>
        <w:rPr>
          <w:rFonts w:ascii="Arial" w:eastAsia="Calibri" w:hAnsi="Arial" w:cs="Arial"/>
          <w:lang w:eastAsia="en-US"/>
        </w:rPr>
      </w:pPr>
      <w:r w:rsidRPr="00FB4292">
        <w:rPr>
          <w:rFonts w:ascii="Arial" w:hAnsi="Arial" w:cs="Arial"/>
          <w:lang w:eastAsia="pl-PL"/>
        </w:rPr>
        <w:t xml:space="preserve">− zawierających informacje, w tym dane osobowe, niezbędne do weryfikacji zatrudnienia na podstawie umowy o pracę, w szczególności imię i nazwisko zatrudnionego pracownika, datę zawarcia umowy o pracę, rodzaj umowy </w:t>
      </w:r>
      <w:r w:rsidR="00031EED">
        <w:rPr>
          <w:rFonts w:ascii="Arial" w:hAnsi="Arial" w:cs="Arial"/>
          <w:lang w:eastAsia="pl-PL"/>
        </w:rPr>
        <w:br/>
      </w:r>
      <w:r w:rsidRPr="00FB4292">
        <w:rPr>
          <w:rFonts w:ascii="Arial" w:hAnsi="Arial" w:cs="Arial"/>
          <w:lang w:eastAsia="pl-PL"/>
        </w:rPr>
        <w:t>o pracę i zakres obowiązków pracownika</w:t>
      </w:r>
    </w:p>
    <w:p w14:paraId="00CDC03E" w14:textId="0584FB6E" w:rsidR="00285FEC" w:rsidRPr="00FB4292" w:rsidRDefault="00285FEC" w:rsidP="00FB4292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Calibri" w:hAnsi="Arial" w:cs="Arial"/>
          <w:lang w:eastAsia="en-US"/>
        </w:rPr>
      </w:pPr>
      <w:r w:rsidRPr="00FB4292">
        <w:rPr>
          <w:rFonts w:ascii="Arial" w:eastAsia="Calibri" w:hAnsi="Arial" w:cs="Arial"/>
          <w:color w:val="000000"/>
          <w:lang w:eastAsia="en-US"/>
        </w:rPr>
        <w:t xml:space="preserve">Niezłożenie przez wykonawcę w wyznaczonym przez zamawiającego terminie żądanych przez zamawiającego dowodów w celu potwierdzenia spełnienia </w:t>
      </w:r>
      <w:r w:rsidRPr="00FB4292">
        <w:rPr>
          <w:rFonts w:ascii="Arial" w:eastAsia="Calibri" w:hAnsi="Arial" w:cs="Arial"/>
          <w:lang w:eastAsia="en-US"/>
        </w:rPr>
        <w:t xml:space="preserve">przez </w:t>
      </w:r>
      <w:r w:rsidRPr="00FB4292">
        <w:rPr>
          <w:rFonts w:ascii="Arial" w:eastAsia="Calibri" w:hAnsi="Arial" w:cs="Arial"/>
          <w:color w:val="000000"/>
          <w:lang w:eastAsia="en-US"/>
        </w:rPr>
        <w:t xml:space="preserve">wykonawcę wymogu zatrudnienia na podstawie umowy o pracę osób </w:t>
      </w:r>
      <w:r w:rsidRPr="00FB4292">
        <w:rPr>
          <w:rFonts w:ascii="Arial" w:eastAsia="Calibri" w:hAnsi="Arial" w:cs="Arial"/>
          <w:lang w:eastAsia="en-US"/>
        </w:rPr>
        <w:t>zaangażowanych do realizacji zamówienia</w:t>
      </w:r>
      <w:r w:rsidRPr="00FB4292">
        <w:rPr>
          <w:rFonts w:ascii="Arial" w:eastAsia="Calibri" w:hAnsi="Arial" w:cs="Arial"/>
          <w:color w:val="000000"/>
          <w:lang w:eastAsia="en-US"/>
        </w:rPr>
        <w:t xml:space="preserve"> </w:t>
      </w:r>
      <w:r w:rsidRPr="00FB4292">
        <w:rPr>
          <w:rFonts w:ascii="Arial" w:hAnsi="Arial" w:cs="Arial"/>
          <w:lang w:eastAsia="pl-PL"/>
        </w:rPr>
        <w:t xml:space="preserve">w zakresie wykonywania przedmiotu umowy </w:t>
      </w:r>
      <w:r w:rsidRPr="00FB4292">
        <w:rPr>
          <w:rFonts w:ascii="Arial" w:eastAsia="Calibri" w:hAnsi="Arial" w:cs="Arial"/>
          <w:color w:val="000000"/>
          <w:lang w:eastAsia="en-US"/>
        </w:rPr>
        <w:t xml:space="preserve">traktowane będzie jako </w:t>
      </w:r>
      <w:r w:rsidRPr="00FB4292">
        <w:rPr>
          <w:rFonts w:ascii="Arial" w:eastAsia="Calibri" w:hAnsi="Arial" w:cs="Arial"/>
          <w:lang w:eastAsia="en-US"/>
        </w:rPr>
        <w:t xml:space="preserve">niespełnienie przez </w:t>
      </w:r>
      <w:r w:rsidRPr="00FB4292">
        <w:rPr>
          <w:rFonts w:ascii="Arial" w:eastAsia="Calibri" w:hAnsi="Arial" w:cs="Arial"/>
          <w:color w:val="000000"/>
          <w:lang w:eastAsia="en-US"/>
        </w:rPr>
        <w:t xml:space="preserve">wykonawcę wymogu zatrudnienia na podstawie umowy o pracę osób zaangażowanych do realizacji zamówienia. </w:t>
      </w:r>
    </w:p>
    <w:p w14:paraId="7054B4A1" w14:textId="77777777" w:rsidR="00285FEC" w:rsidRPr="00FB4292" w:rsidRDefault="00285FEC" w:rsidP="00FB4292">
      <w:pPr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spacing w:before="240" w:after="240" w:line="360" w:lineRule="auto"/>
        <w:ind w:left="567" w:hanging="567"/>
        <w:rPr>
          <w:rFonts w:ascii="Arial" w:eastAsia="Calibri" w:hAnsi="Arial" w:cs="Arial"/>
          <w:lang w:eastAsia="en-US"/>
        </w:rPr>
      </w:pPr>
      <w:r w:rsidRPr="00FB4292">
        <w:rPr>
          <w:rFonts w:ascii="Arial" w:eastAsia="Calibri" w:hAnsi="Arial" w:cs="Arial"/>
          <w:color w:val="000000"/>
          <w:lang w:eastAsia="en-US"/>
        </w:rPr>
        <w:t>W przypadku uzasadnionych wątpliwości, co do przestrzegania prawa pracy przez wykonawcę, zamawiający może zwrócić się o przeprowadzenie kontroli przez Państwową</w:t>
      </w:r>
      <w:r w:rsidRPr="00FB4292">
        <w:rPr>
          <w:rFonts w:ascii="Arial" w:eastAsia="Calibri" w:hAnsi="Arial" w:cs="Arial"/>
          <w:lang w:eastAsia="en-US"/>
        </w:rPr>
        <w:t xml:space="preserve"> Inspekcję Pracy.</w:t>
      </w:r>
    </w:p>
    <w:p w14:paraId="178A2A1B" w14:textId="47268CE0" w:rsidR="00386CAA" w:rsidRPr="00055F18" w:rsidRDefault="00386CAA" w:rsidP="00055F18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bookmarkStart w:id="21" w:name="_Hlk92538479"/>
      <w:bookmarkEnd w:id="19"/>
      <w:r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>§6</w:t>
      </w:r>
      <w:r w:rsidR="00517C82"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 xml:space="preserve"> </w:t>
      </w:r>
      <w:r w:rsidR="0026562F"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>Kary</w:t>
      </w:r>
    </w:p>
    <w:bookmarkEnd w:id="21"/>
    <w:p w14:paraId="2CD9E05C" w14:textId="0E398874" w:rsidR="00386CAA" w:rsidRPr="00FB4292" w:rsidRDefault="002035E9" w:rsidP="00FB4292">
      <w:pPr>
        <w:pStyle w:val="Teksttreci0"/>
        <w:numPr>
          <w:ilvl w:val="0"/>
          <w:numId w:val="19"/>
        </w:numPr>
        <w:tabs>
          <w:tab w:val="left" w:pos="567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Strony postanawiają, że obowiązującą je formą odszkodowania stanowią kary umowne.</w:t>
      </w:r>
    </w:p>
    <w:p w14:paraId="127354CD" w14:textId="34A158D6" w:rsidR="002035E9" w:rsidRPr="00FB4292" w:rsidRDefault="002035E9" w:rsidP="00FB4292">
      <w:pPr>
        <w:pStyle w:val="Teksttreci0"/>
        <w:numPr>
          <w:ilvl w:val="0"/>
          <w:numId w:val="19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Kary te będą naliczane w następujących wypadkach i wysokościach:</w:t>
      </w:r>
    </w:p>
    <w:p w14:paraId="6D88F531" w14:textId="43099C5C" w:rsidR="002035E9" w:rsidRPr="00FB4292" w:rsidRDefault="002035E9" w:rsidP="00FB4292">
      <w:pPr>
        <w:pStyle w:val="Teksttreci0"/>
        <w:numPr>
          <w:ilvl w:val="0"/>
          <w:numId w:val="20"/>
        </w:numPr>
        <w:tabs>
          <w:tab w:val="left" w:pos="993"/>
        </w:tabs>
        <w:spacing w:before="240" w:after="240" w:line="360" w:lineRule="auto"/>
        <w:ind w:left="1220" w:hanging="794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lastRenderedPageBreak/>
        <w:t>Wykonawca zapłaci Zamawiającemu kary umowne:</w:t>
      </w:r>
    </w:p>
    <w:p w14:paraId="3A3345E6" w14:textId="536AFE0A" w:rsidR="002035E9" w:rsidRPr="00FB4292" w:rsidRDefault="002035E9" w:rsidP="00FB4292">
      <w:pPr>
        <w:pStyle w:val="Teksttreci0"/>
        <w:numPr>
          <w:ilvl w:val="0"/>
          <w:numId w:val="21"/>
        </w:numPr>
        <w:tabs>
          <w:tab w:val="left" w:pos="1839"/>
        </w:tabs>
        <w:spacing w:before="240" w:after="240" w:line="360" w:lineRule="auto"/>
        <w:ind w:left="1276" w:hanging="709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za odstąpienie od umowy z przyczyn leżących po stronie Wykonawcy </w:t>
      </w:r>
      <w:r w:rsidR="00B962A2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w wysokości 10% całości wynagrodzenia umownego</w:t>
      </w:r>
      <w:r w:rsidR="00386CAA" w:rsidRPr="00FB4292">
        <w:rPr>
          <w:rStyle w:val="Teksttreci"/>
          <w:rFonts w:ascii="Arial" w:hAnsi="Arial" w:cs="Arial"/>
          <w:sz w:val="24"/>
          <w:szCs w:val="24"/>
        </w:rPr>
        <w:t xml:space="preserve">, </w:t>
      </w:r>
      <w:bookmarkStart w:id="22" w:name="_Hlk92537635"/>
      <w:r w:rsidR="00386CAA" w:rsidRPr="00FB4292">
        <w:rPr>
          <w:rStyle w:val="Teksttreci"/>
          <w:rFonts w:ascii="Arial" w:hAnsi="Arial" w:cs="Arial"/>
          <w:sz w:val="24"/>
          <w:szCs w:val="24"/>
        </w:rPr>
        <w:t>o którym mowa w §</w:t>
      </w:r>
      <w:r w:rsidR="00E169EB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386CAA" w:rsidRPr="00FB4292">
        <w:rPr>
          <w:rStyle w:val="Teksttreci"/>
          <w:rFonts w:ascii="Arial" w:hAnsi="Arial" w:cs="Arial"/>
          <w:sz w:val="24"/>
          <w:szCs w:val="24"/>
        </w:rPr>
        <w:t xml:space="preserve">4 ust. </w:t>
      </w:r>
      <w:commentRangeStart w:id="23"/>
      <w:r w:rsidR="00386CAA" w:rsidRPr="00FB4292">
        <w:rPr>
          <w:rStyle w:val="Teksttreci"/>
          <w:rFonts w:ascii="Arial" w:hAnsi="Arial" w:cs="Arial"/>
          <w:sz w:val="24"/>
          <w:szCs w:val="24"/>
        </w:rPr>
        <w:t>1</w:t>
      </w:r>
      <w:bookmarkEnd w:id="22"/>
      <w:commentRangeEnd w:id="23"/>
      <w:r w:rsidR="005E3201" w:rsidRPr="00FB4292">
        <w:rPr>
          <w:rStyle w:val="Odwoaniedokomentarza"/>
          <w:rFonts w:ascii="Arial" w:hAnsi="Arial" w:cs="Arial"/>
          <w:sz w:val="24"/>
          <w:szCs w:val="24"/>
          <w:lang w:eastAsia="ar-SA"/>
        </w:rPr>
        <w:commentReference w:id="23"/>
      </w:r>
      <w:r w:rsidRPr="00FB4292">
        <w:rPr>
          <w:rStyle w:val="Teksttreci"/>
          <w:rFonts w:ascii="Arial" w:hAnsi="Arial" w:cs="Arial"/>
          <w:sz w:val="24"/>
          <w:szCs w:val="24"/>
        </w:rPr>
        <w:t>,</w:t>
      </w:r>
    </w:p>
    <w:p w14:paraId="5C0D4E03" w14:textId="0E12E140" w:rsidR="002035E9" w:rsidRPr="00FB4292" w:rsidRDefault="002035E9" w:rsidP="00FB4292">
      <w:pPr>
        <w:pStyle w:val="Teksttreci0"/>
        <w:numPr>
          <w:ilvl w:val="0"/>
          <w:numId w:val="21"/>
        </w:numPr>
        <w:tabs>
          <w:tab w:val="left" w:pos="1853"/>
        </w:tabs>
        <w:spacing w:before="240" w:after="240" w:line="360" w:lineRule="auto"/>
        <w:ind w:left="1276" w:hanging="709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za zwłokę w realizacji przedmiotu umowy, w wysokości 3% wynagrodzenia umownego</w:t>
      </w:r>
      <w:r w:rsidR="00386CAA" w:rsidRPr="00FB4292">
        <w:rPr>
          <w:rStyle w:val="Teksttreci"/>
          <w:rFonts w:ascii="Arial" w:hAnsi="Arial" w:cs="Arial"/>
          <w:sz w:val="24"/>
          <w:szCs w:val="24"/>
        </w:rPr>
        <w:t>,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386CAA" w:rsidRPr="00FB4292">
        <w:rPr>
          <w:rStyle w:val="Teksttreci"/>
          <w:rFonts w:ascii="Arial" w:hAnsi="Arial" w:cs="Arial"/>
          <w:sz w:val="24"/>
          <w:szCs w:val="24"/>
        </w:rPr>
        <w:t>o którym mowa w §</w:t>
      </w:r>
      <w:r w:rsidR="005E3201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386CAA" w:rsidRPr="00FB4292">
        <w:rPr>
          <w:rStyle w:val="Teksttreci"/>
          <w:rFonts w:ascii="Arial" w:hAnsi="Arial" w:cs="Arial"/>
          <w:sz w:val="24"/>
          <w:szCs w:val="24"/>
        </w:rPr>
        <w:t xml:space="preserve">4 ust. 1 </w:t>
      </w:r>
      <w:commentRangeStart w:id="24"/>
      <w:r w:rsidRPr="00FB4292">
        <w:rPr>
          <w:rStyle w:val="Teksttreci"/>
          <w:rFonts w:ascii="Arial" w:hAnsi="Arial" w:cs="Arial"/>
          <w:sz w:val="24"/>
          <w:szCs w:val="24"/>
        </w:rPr>
        <w:t>za</w:t>
      </w:r>
      <w:commentRangeEnd w:id="24"/>
      <w:r w:rsidR="005E3201" w:rsidRPr="00FB4292">
        <w:rPr>
          <w:rStyle w:val="Odwoaniedokomentarza"/>
          <w:rFonts w:ascii="Arial" w:hAnsi="Arial" w:cs="Arial"/>
          <w:sz w:val="24"/>
          <w:szCs w:val="24"/>
          <w:lang w:eastAsia="ar-SA"/>
        </w:rPr>
        <w:commentReference w:id="24"/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każdy dzień zwłoki,</w:t>
      </w:r>
    </w:p>
    <w:p w14:paraId="3585DCEA" w14:textId="370B9BF6" w:rsidR="002035E9" w:rsidRDefault="002035E9" w:rsidP="00FB4292">
      <w:pPr>
        <w:pStyle w:val="Teksttreci0"/>
        <w:numPr>
          <w:ilvl w:val="0"/>
          <w:numId w:val="21"/>
        </w:numPr>
        <w:tabs>
          <w:tab w:val="left" w:pos="1839"/>
        </w:tabs>
        <w:spacing w:before="240" w:after="240" w:line="360" w:lineRule="auto"/>
        <w:ind w:left="1276" w:hanging="709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zwłoka w terminie rozpoczęcia realizacji zamówienia przekraczająca</w:t>
      </w:r>
      <w:r w:rsidR="00386CAA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>10 dni kalendarzowych w stosunku do przedłożonego i zaakceptowanego harmonogramu stanowi dla Zamawiającego podstawę do odstąpienia od umowy z przyczyn leżących po stronie Wykonawcy i naliczenia kary umownej w wysokości</w:t>
      </w:r>
      <w:r w:rsidR="00386CAA" w:rsidRPr="00FB4292">
        <w:rPr>
          <w:rStyle w:val="Teksttreci"/>
          <w:rFonts w:ascii="Arial" w:hAnsi="Arial" w:cs="Arial"/>
          <w:sz w:val="24"/>
          <w:szCs w:val="24"/>
        </w:rPr>
        <w:t>,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o której mowa w ust. 2 pkt.</w:t>
      </w:r>
      <w:r w:rsidR="00386CAA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>l. lit.</w:t>
      </w:r>
      <w:r w:rsidR="00E169EB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>a</w:t>
      </w:r>
      <w:r w:rsidR="00E169EB" w:rsidRPr="00FB4292">
        <w:rPr>
          <w:rStyle w:val="Teksttreci"/>
          <w:rFonts w:ascii="Arial" w:hAnsi="Arial" w:cs="Arial"/>
          <w:sz w:val="24"/>
          <w:szCs w:val="24"/>
        </w:rPr>
        <w:t>)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tj</w:t>
      </w:r>
      <w:r w:rsidR="00386CAA" w:rsidRPr="00FB4292">
        <w:rPr>
          <w:rStyle w:val="Teksttreci"/>
          <w:rFonts w:ascii="Arial" w:hAnsi="Arial" w:cs="Arial"/>
          <w:sz w:val="24"/>
          <w:szCs w:val="24"/>
        </w:rPr>
        <w:t>.: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10% całości wynagrodzenia umownego</w:t>
      </w:r>
      <w:r w:rsidR="00E169EB" w:rsidRPr="00FB4292">
        <w:rPr>
          <w:rStyle w:val="Teksttreci"/>
          <w:rFonts w:ascii="Arial" w:hAnsi="Arial" w:cs="Arial"/>
          <w:sz w:val="24"/>
          <w:szCs w:val="24"/>
        </w:rPr>
        <w:t>,</w:t>
      </w:r>
      <w:r w:rsidR="00E169EB" w:rsidRPr="00FB4292">
        <w:rPr>
          <w:rFonts w:ascii="Arial" w:hAnsi="Arial" w:cs="Arial"/>
          <w:sz w:val="24"/>
          <w:szCs w:val="24"/>
        </w:rPr>
        <w:t xml:space="preserve"> </w:t>
      </w:r>
      <w:r w:rsidR="00E169EB" w:rsidRPr="00FB4292">
        <w:rPr>
          <w:rStyle w:val="Teksttreci"/>
          <w:rFonts w:ascii="Arial" w:hAnsi="Arial" w:cs="Arial"/>
          <w:sz w:val="24"/>
          <w:szCs w:val="24"/>
        </w:rPr>
        <w:t xml:space="preserve">o którym mowa w § 4 ust. </w:t>
      </w:r>
      <w:commentRangeStart w:id="25"/>
      <w:r w:rsidR="00E169EB" w:rsidRPr="00FB4292">
        <w:rPr>
          <w:rStyle w:val="Teksttreci"/>
          <w:rFonts w:ascii="Arial" w:hAnsi="Arial" w:cs="Arial"/>
          <w:sz w:val="24"/>
          <w:szCs w:val="24"/>
        </w:rPr>
        <w:t>1</w:t>
      </w:r>
      <w:commentRangeEnd w:id="25"/>
      <w:r w:rsidR="005E3201" w:rsidRPr="00FB4292">
        <w:rPr>
          <w:rStyle w:val="Odwoaniedokomentarza"/>
          <w:rFonts w:ascii="Arial" w:hAnsi="Arial" w:cs="Arial"/>
          <w:sz w:val="24"/>
          <w:szCs w:val="24"/>
          <w:lang w:eastAsia="ar-SA"/>
        </w:rPr>
        <w:commentReference w:id="25"/>
      </w:r>
      <w:r w:rsidRPr="00FB4292">
        <w:rPr>
          <w:rStyle w:val="Teksttreci"/>
          <w:rFonts w:ascii="Arial" w:hAnsi="Arial" w:cs="Arial"/>
          <w:sz w:val="24"/>
          <w:szCs w:val="24"/>
        </w:rPr>
        <w:t>.</w:t>
      </w:r>
    </w:p>
    <w:p w14:paraId="5EB0A1AF" w14:textId="7376A65F" w:rsidR="00B962A2" w:rsidRPr="00B962A2" w:rsidRDefault="00B962A2" w:rsidP="00B962A2">
      <w:pPr>
        <w:pStyle w:val="Teksttreci0"/>
        <w:numPr>
          <w:ilvl w:val="0"/>
          <w:numId w:val="21"/>
        </w:numPr>
        <w:tabs>
          <w:tab w:val="left" w:pos="1839"/>
        </w:tabs>
        <w:spacing w:before="240" w:after="240" w:line="360" w:lineRule="auto"/>
        <w:ind w:left="1276" w:hanging="709"/>
        <w:rPr>
          <w:rFonts w:ascii="Arial" w:hAnsi="Arial" w:cs="Arial"/>
          <w:sz w:val="24"/>
          <w:szCs w:val="24"/>
        </w:rPr>
      </w:pPr>
      <w:r w:rsidRPr="00B962A2">
        <w:rPr>
          <w:rFonts w:ascii="Arial" w:hAnsi="Arial" w:cs="Arial"/>
          <w:sz w:val="24"/>
          <w:szCs w:val="24"/>
        </w:rPr>
        <w:t xml:space="preserve">z tytułu niespełnienia przez wykonawcę lub podwykonawcę wymogu zatrudnienia na podstawie umowy o pracę osób zaangażowanych do realizacji zamówienia w zakresie wykonywania przedmiotu umowy zamawiający przewiduje sankcję w postaci obowiązku zapłaty przez wykonawcę kary umownej w wysokości 10% łącznego wynagrodzenia umownego brutto, o którym mowa w </w:t>
      </w:r>
      <w:commentRangeStart w:id="26"/>
      <w:r w:rsidRPr="00B962A2">
        <w:rPr>
          <w:rFonts w:ascii="Arial" w:hAnsi="Arial" w:cs="Arial"/>
          <w:sz w:val="24"/>
          <w:szCs w:val="24"/>
        </w:rPr>
        <w:t xml:space="preserve">§ 4 ust. 1 </w:t>
      </w:r>
      <w:commentRangeEnd w:id="26"/>
      <w:r w:rsidR="009134C6">
        <w:rPr>
          <w:rStyle w:val="Odwoaniedokomentarza"/>
          <w:lang w:eastAsia="ar-SA"/>
        </w:rPr>
        <w:commentReference w:id="26"/>
      </w:r>
      <w:r w:rsidRPr="00B962A2">
        <w:rPr>
          <w:rFonts w:ascii="Arial" w:hAnsi="Arial" w:cs="Arial"/>
          <w:sz w:val="24"/>
          <w:szCs w:val="24"/>
        </w:rPr>
        <w:t>umowy</w:t>
      </w:r>
      <w:r w:rsidR="00517C3F">
        <w:rPr>
          <w:rFonts w:ascii="Arial" w:hAnsi="Arial" w:cs="Arial"/>
          <w:sz w:val="24"/>
          <w:szCs w:val="24"/>
        </w:rPr>
        <w:t xml:space="preserve"> za każdy przypadek.</w:t>
      </w:r>
    </w:p>
    <w:p w14:paraId="6B78D86B" w14:textId="27225CAA" w:rsidR="002035E9" w:rsidRPr="00FB4292" w:rsidRDefault="002035E9" w:rsidP="00FB4292">
      <w:pPr>
        <w:pStyle w:val="Teksttreci0"/>
        <w:numPr>
          <w:ilvl w:val="0"/>
          <w:numId w:val="20"/>
        </w:numPr>
        <w:tabs>
          <w:tab w:val="left" w:pos="993"/>
        </w:tabs>
        <w:spacing w:before="240" w:after="24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Zamawiający zapłaci Wykonawcy karę umowną za odstąpienie od umowy </w:t>
      </w:r>
      <w:r w:rsidR="00031EED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z przyczyn leżących po stronie zamawiającego w wysokości 10% wynagrodzenia umownego.</w:t>
      </w:r>
    </w:p>
    <w:p w14:paraId="161371CA" w14:textId="05E37E63" w:rsidR="002035E9" w:rsidRPr="00FB4292" w:rsidRDefault="002035E9" w:rsidP="00FB4292">
      <w:pPr>
        <w:pStyle w:val="Teksttreci0"/>
        <w:numPr>
          <w:ilvl w:val="0"/>
          <w:numId w:val="22"/>
        </w:numPr>
        <w:tabs>
          <w:tab w:val="left" w:pos="567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Strony zastrzegają sobie prawo do odszkodowania uzupełniającego, przenoszącego wysokość kar umownych do wysokości rzeczywiście poniesionej szkody.</w:t>
      </w:r>
    </w:p>
    <w:p w14:paraId="03012209" w14:textId="11AC8973" w:rsidR="002035E9" w:rsidRPr="00FB4292" w:rsidRDefault="002035E9" w:rsidP="00FB4292">
      <w:pPr>
        <w:pStyle w:val="Teksttreci0"/>
        <w:numPr>
          <w:ilvl w:val="0"/>
          <w:numId w:val="22"/>
        </w:numPr>
        <w:tabs>
          <w:tab w:val="left" w:pos="567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W razie nieterminowej zapłaty kar umownych, stronom umowy przysługuje prawo </w:t>
      </w:r>
      <w:r w:rsidRPr="00FB4292">
        <w:rPr>
          <w:rStyle w:val="Teksttreci"/>
          <w:rFonts w:ascii="Arial" w:hAnsi="Arial" w:cs="Arial"/>
          <w:sz w:val="24"/>
          <w:szCs w:val="24"/>
        </w:rPr>
        <w:lastRenderedPageBreak/>
        <w:t>doliczania do tych kar odsetek umownych.</w:t>
      </w:r>
    </w:p>
    <w:p w14:paraId="2E4B98D1" w14:textId="24C7626A" w:rsidR="00E169EB" w:rsidRPr="00FB4292" w:rsidRDefault="00E169EB" w:rsidP="00FB4292">
      <w:pPr>
        <w:pStyle w:val="Teksttreci0"/>
        <w:numPr>
          <w:ilvl w:val="0"/>
          <w:numId w:val="22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Łączna maksymalna wysokość kar umownych, których mogą dochodzić strony wynosi: 20 % wynagrodzenia umownego brutto, o którym mowa w § </w:t>
      </w:r>
      <w:r w:rsidR="00EA53CB" w:rsidRPr="00FB4292">
        <w:rPr>
          <w:rFonts w:ascii="Arial" w:hAnsi="Arial" w:cs="Arial"/>
          <w:sz w:val="24"/>
          <w:szCs w:val="24"/>
        </w:rPr>
        <w:t>4</w:t>
      </w:r>
      <w:r w:rsidRPr="00FB4292">
        <w:rPr>
          <w:rFonts w:ascii="Arial" w:hAnsi="Arial" w:cs="Arial"/>
          <w:sz w:val="24"/>
          <w:szCs w:val="24"/>
        </w:rPr>
        <w:t xml:space="preserve"> ust.</w:t>
      </w:r>
      <w:commentRangeStart w:id="27"/>
      <w:r w:rsidRPr="00FB4292">
        <w:rPr>
          <w:rFonts w:ascii="Arial" w:hAnsi="Arial" w:cs="Arial"/>
          <w:sz w:val="24"/>
          <w:szCs w:val="24"/>
        </w:rPr>
        <w:t>1</w:t>
      </w:r>
      <w:commentRangeEnd w:id="27"/>
      <w:r w:rsidR="005E3201" w:rsidRPr="00FB4292">
        <w:rPr>
          <w:rStyle w:val="Odwoaniedokomentarza"/>
          <w:rFonts w:ascii="Arial" w:hAnsi="Arial" w:cs="Arial"/>
          <w:sz w:val="24"/>
          <w:szCs w:val="24"/>
          <w:lang w:eastAsia="ar-SA"/>
        </w:rPr>
        <w:commentReference w:id="27"/>
      </w:r>
      <w:r w:rsidRPr="00FB4292">
        <w:rPr>
          <w:rFonts w:ascii="Arial" w:hAnsi="Arial" w:cs="Arial"/>
          <w:sz w:val="24"/>
          <w:szCs w:val="24"/>
        </w:rPr>
        <w:t>.</w:t>
      </w:r>
    </w:p>
    <w:p w14:paraId="229B7CF5" w14:textId="507755BC" w:rsidR="00EA53CB" w:rsidRPr="00055F18" w:rsidRDefault="00EA53CB" w:rsidP="00055F18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bookmarkStart w:id="28" w:name="_Hlk92538594"/>
      <w:r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>§7</w:t>
      </w:r>
      <w:r w:rsidR="0026562F"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 xml:space="preserve"> Osoby do współpracy</w:t>
      </w:r>
    </w:p>
    <w:bookmarkEnd w:id="28"/>
    <w:p w14:paraId="15851981" w14:textId="77777777" w:rsidR="002035E9" w:rsidRPr="00FB4292" w:rsidRDefault="002035E9" w:rsidP="00FB4292">
      <w:pPr>
        <w:pStyle w:val="Teksttreci0"/>
        <w:numPr>
          <w:ilvl w:val="0"/>
          <w:numId w:val="25"/>
        </w:numPr>
        <w:tabs>
          <w:tab w:val="left" w:pos="1279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Do współpracy w sprawach związanych z wykonaniem umowy upoważnia się: ze strony Zamawiającego:</w:t>
      </w:r>
    </w:p>
    <w:p w14:paraId="2E301C24" w14:textId="2C3F863F" w:rsidR="002035E9" w:rsidRPr="00FB4292" w:rsidRDefault="002035E9" w:rsidP="00FB4292">
      <w:pPr>
        <w:pStyle w:val="Teksttreci0"/>
        <w:numPr>
          <w:ilvl w:val="0"/>
          <w:numId w:val="26"/>
        </w:numPr>
        <w:tabs>
          <w:tab w:val="left" w:pos="1894"/>
        </w:tabs>
        <w:spacing w:before="240" w:after="240" w:line="360" w:lineRule="auto"/>
        <w:ind w:left="1146" w:hanging="360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Agnieszkę Słaboń - Wicedyrektora ZSM w Opolu</w:t>
      </w:r>
    </w:p>
    <w:p w14:paraId="45BCCDD2" w14:textId="5AF037A5" w:rsidR="002035E9" w:rsidRPr="00FB4292" w:rsidRDefault="002035E9" w:rsidP="00FB4292">
      <w:pPr>
        <w:pStyle w:val="Teksttreci0"/>
        <w:numPr>
          <w:ilvl w:val="0"/>
          <w:numId w:val="26"/>
        </w:numPr>
        <w:tabs>
          <w:tab w:val="left" w:pos="1894"/>
        </w:tabs>
        <w:spacing w:before="240" w:after="240" w:line="360" w:lineRule="auto"/>
        <w:ind w:left="1146" w:hanging="360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ze strony Wykonawcy</w:t>
      </w:r>
      <w:r w:rsidR="00EA53CB" w:rsidRPr="00FB4292">
        <w:rPr>
          <w:rStyle w:val="Teksttreci"/>
          <w:rFonts w:ascii="Arial" w:hAnsi="Arial" w:cs="Arial"/>
          <w:sz w:val="24"/>
          <w:szCs w:val="24"/>
        </w:rPr>
        <w:t>: ……………..</w:t>
      </w:r>
      <w:r w:rsidRPr="00FB4292">
        <w:rPr>
          <w:rStyle w:val="Teksttreci3"/>
          <w:rFonts w:ascii="Arial" w:eastAsia="Arial Unicode MS" w:hAnsi="Arial" w:cs="Arial"/>
          <w:sz w:val="24"/>
          <w:szCs w:val="24"/>
        </w:rPr>
        <w:t>imię i nazwisko</w:t>
      </w:r>
      <w:r w:rsidR="00EA53CB" w:rsidRPr="00FB4292">
        <w:rPr>
          <w:rStyle w:val="Teksttreci3"/>
          <w:rFonts w:ascii="Arial" w:eastAsia="Arial Unicode MS" w:hAnsi="Arial" w:cs="Arial"/>
          <w:sz w:val="24"/>
          <w:szCs w:val="24"/>
        </w:rPr>
        <w:t>.</w:t>
      </w:r>
      <w:r w:rsidRPr="00FB4292">
        <w:rPr>
          <w:rStyle w:val="Teksttreci3"/>
          <w:rFonts w:ascii="Arial" w:eastAsia="Arial Unicode MS" w:hAnsi="Arial" w:cs="Arial"/>
          <w:sz w:val="24"/>
          <w:szCs w:val="24"/>
        </w:rPr>
        <w:tab/>
      </w:r>
      <w:r w:rsidR="00EA53CB" w:rsidRPr="00FB4292">
        <w:rPr>
          <w:rStyle w:val="Teksttreci3"/>
          <w:rFonts w:ascii="Arial" w:eastAsia="Arial Unicode MS" w:hAnsi="Arial" w:cs="Arial"/>
          <w:sz w:val="24"/>
          <w:szCs w:val="24"/>
        </w:rPr>
        <w:t>f</w:t>
      </w:r>
      <w:r w:rsidRPr="00FB4292">
        <w:rPr>
          <w:rStyle w:val="Teksttreci3"/>
          <w:rFonts w:ascii="Arial" w:eastAsia="Arial Unicode MS" w:hAnsi="Arial" w:cs="Arial"/>
          <w:sz w:val="24"/>
          <w:szCs w:val="24"/>
        </w:rPr>
        <w:t>unkcja</w:t>
      </w:r>
      <w:r w:rsidR="00EA53CB" w:rsidRPr="00FB4292">
        <w:rPr>
          <w:rStyle w:val="Teksttreci3"/>
          <w:rFonts w:ascii="Arial" w:eastAsia="Arial Unicode MS" w:hAnsi="Arial" w:cs="Arial"/>
          <w:sz w:val="24"/>
          <w:szCs w:val="24"/>
        </w:rPr>
        <w:t xml:space="preserve"> …………………………..</w:t>
      </w:r>
    </w:p>
    <w:p w14:paraId="7730D40B" w14:textId="3008500B" w:rsidR="002035E9" w:rsidRPr="00FB4292" w:rsidRDefault="002035E9" w:rsidP="00FB4292">
      <w:pPr>
        <w:pStyle w:val="Teksttreci0"/>
        <w:numPr>
          <w:ilvl w:val="0"/>
          <w:numId w:val="25"/>
        </w:numPr>
        <w:tabs>
          <w:tab w:val="left" w:pos="1270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Zmiana osoby, o której mowa w ust.</w:t>
      </w:r>
      <w:r w:rsidR="00EA53CB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>l następuje poprzez pisemne powiadomienie drugiej strony i nie stanowi zmiany treści umowy.</w:t>
      </w:r>
    </w:p>
    <w:p w14:paraId="27439346" w14:textId="0820B60C" w:rsidR="002035E9" w:rsidRPr="00055F18" w:rsidRDefault="00EA53CB" w:rsidP="00055F18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055F18">
        <w:rPr>
          <w:rFonts w:ascii="Arial" w:hAnsi="Arial" w:cs="Arial"/>
          <w:b/>
          <w:bCs/>
          <w:color w:val="auto"/>
          <w:sz w:val="24"/>
          <w:szCs w:val="24"/>
        </w:rPr>
        <w:t>§8</w:t>
      </w:r>
      <w:r w:rsidR="0026562F" w:rsidRPr="00055F18">
        <w:rPr>
          <w:rFonts w:ascii="Arial" w:hAnsi="Arial" w:cs="Arial"/>
          <w:b/>
          <w:bCs/>
          <w:color w:val="auto"/>
          <w:sz w:val="24"/>
          <w:szCs w:val="24"/>
        </w:rPr>
        <w:t xml:space="preserve"> Zmiany umowy</w:t>
      </w:r>
    </w:p>
    <w:p w14:paraId="66759FD9" w14:textId="69F493F1" w:rsidR="002035E9" w:rsidRPr="00FB4292" w:rsidRDefault="00225138" w:rsidP="00FB4292">
      <w:pPr>
        <w:numPr>
          <w:ilvl w:val="3"/>
          <w:numId w:val="27"/>
        </w:numPr>
        <w:tabs>
          <w:tab w:val="left" w:pos="567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</w:rPr>
      </w:pPr>
      <w:r w:rsidRPr="00FB4292">
        <w:rPr>
          <w:rFonts w:ascii="Arial" w:hAnsi="Arial" w:cs="Arial"/>
        </w:rPr>
        <w:t xml:space="preserve">Zmiany umowy wymagają formy pisemnej pod rygorem nieważności i nie mogą naruszać postanowień zawartych w art. 454 i 455 ustawy Pzp. Niezależnie od przypadków określonych art. 455 ustawy Pzp dopuszcza się zmianę postanowień zawartej umowy w następującym zakresie </w:t>
      </w:r>
      <w:commentRangeStart w:id="29"/>
      <w:r w:rsidRPr="00FB4292">
        <w:rPr>
          <w:rFonts w:ascii="Arial" w:hAnsi="Arial" w:cs="Arial"/>
        </w:rPr>
        <w:t>i</w:t>
      </w:r>
      <w:commentRangeEnd w:id="29"/>
      <w:r w:rsidRPr="00FB4292">
        <w:rPr>
          <w:rStyle w:val="Odwoaniedokomentarza"/>
          <w:rFonts w:ascii="Arial" w:hAnsi="Arial" w:cs="Arial"/>
          <w:sz w:val="24"/>
          <w:szCs w:val="24"/>
        </w:rPr>
        <w:commentReference w:id="29"/>
      </w:r>
      <w:r w:rsidRPr="00FB4292">
        <w:rPr>
          <w:rFonts w:ascii="Arial" w:hAnsi="Arial" w:cs="Arial"/>
        </w:rPr>
        <w:t xml:space="preserve"> przy spełnieniu następujących warunków</w:t>
      </w:r>
      <w:r w:rsidR="0036253A" w:rsidRPr="00FB4292">
        <w:rPr>
          <w:rStyle w:val="Teksttreci"/>
          <w:rFonts w:ascii="Arial" w:hAnsi="Arial" w:cs="Arial"/>
        </w:rPr>
        <w:t>:</w:t>
      </w:r>
    </w:p>
    <w:p w14:paraId="4AFE20C9" w14:textId="77CEC5EF" w:rsidR="0036253A" w:rsidRPr="00FB4292" w:rsidRDefault="00D72E5A" w:rsidP="00FB4292">
      <w:pPr>
        <w:pStyle w:val="Akapitzlist"/>
        <w:numPr>
          <w:ilvl w:val="0"/>
          <w:numId w:val="38"/>
        </w:numPr>
        <w:tabs>
          <w:tab w:val="left" w:pos="567"/>
        </w:tabs>
        <w:spacing w:before="240" w:after="240" w:line="360" w:lineRule="auto"/>
        <w:ind w:left="1276" w:hanging="709"/>
        <w:rPr>
          <w:rStyle w:val="Teksttreci"/>
          <w:rFonts w:ascii="Arial" w:hAnsi="Arial" w:cs="Arial"/>
        </w:rPr>
      </w:pPr>
      <w:bookmarkStart w:id="30" w:name="_Hlk152766850"/>
      <w:r w:rsidRPr="00FB4292">
        <w:rPr>
          <w:rStyle w:val="Teksttreci"/>
          <w:rFonts w:ascii="Arial" w:hAnsi="Arial" w:cs="Arial"/>
        </w:rPr>
        <w:t>z</w:t>
      </w:r>
      <w:r w:rsidR="0036253A" w:rsidRPr="00FB4292">
        <w:rPr>
          <w:rStyle w:val="Teksttreci"/>
          <w:rFonts w:ascii="Arial" w:hAnsi="Arial" w:cs="Arial"/>
        </w:rPr>
        <w:t xml:space="preserve">większenie do </w:t>
      </w:r>
      <w:commentRangeStart w:id="31"/>
      <w:r w:rsidR="002356B1">
        <w:rPr>
          <w:rStyle w:val="Teksttreci"/>
          <w:rFonts w:ascii="Arial" w:hAnsi="Arial" w:cs="Arial"/>
        </w:rPr>
        <w:t>.......</w:t>
      </w:r>
      <w:r w:rsidR="00CA1171">
        <w:rPr>
          <w:rStyle w:val="Teksttreci"/>
          <w:rFonts w:ascii="Arial" w:hAnsi="Arial" w:cs="Arial"/>
        </w:rPr>
        <w:t xml:space="preserve"> </w:t>
      </w:r>
      <w:r w:rsidR="004B726F">
        <w:rPr>
          <w:rStyle w:val="Teksttreci"/>
          <w:rFonts w:ascii="Arial" w:hAnsi="Arial" w:cs="Arial"/>
        </w:rPr>
        <w:t>uczniów</w:t>
      </w:r>
      <w:commentRangeEnd w:id="31"/>
      <w:r w:rsidR="002356B1">
        <w:rPr>
          <w:rStyle w:val="Odwoaniedokomentarza"/>
        </w:rPr>
        <w:commentReference w:id="31"/>
      </w:r>
      <w:r w:rsidR="00260F0B" w:rsidRPr="00FB4292">
        <w:rPr>
          <w:rStyle w:val="Teksttreci"/>
          <w:rFonts w:ascii="Arial" w:hAnsi="Arial" w:cs="Arial"/>
        </w:rPr>
        <w:t>,</w:t>
      </w:r>
      <w:r w:rsidR="0036253A" w:rsidRPr="00FB4292">
        <w:rPr>
          <w:rStyle w:val="Teksttreci"/>
          <w:rFonts w:ascii="Arial" w:hAnsi="Arial" w:cs="Arial"/>
        </w:rPr>
        <w:t xml:space="preserve"> </w:t>
      </w:r>
      <w:r w:rsidR="00882569" w:rsidRPr="00FB4292">
        <w:rPr>
          <w:rStyle w:val="Teksttreci"/>
          <w:rFonts w:ascii="Arial" w:hAnsi="Arial" w:cs="Arial"/>
        </w:rPr>
        <w:t>względem maksymalnej ilości uczniów podanej w ofercie</w:t>
      </w:r>
      <w:r w:rsidR="006D2CAB">
        <w:rPr>
          <w:rStyle w:val="Teksttreci"/>
          <w:rFonts w:ascii="Arial" w:hAnsi="Arial" w:cs="Arial"/>
        </w:rPr>
        <w:t xml:space="preserve"> – odpowiednio do</w:t>
      </w:r>
      <w:r w:rsidR="0036253A" w:rsidRPr="00FB4292">
        <w:rPr>
          <w:rStyle w:val="Teksttreci"/>
          <w:rFonts w:ascii="Arial" w:hAnsi="Arial" w:cs="Arial"/>
        </w:rPr>
        <w:t xml:space="preserve"> części</w:t>
      </w:r>
      <w:r w:rsidR="002C6517" w:rsidRPr="00FB4292">
        <w:rPr>
          <w:rStyle w:val="Teksttreci"/>
          <w:rFonts w:ascii="Arial" w:hAnsi="Arial" w:cs="Arial"/>
        </w:rPr>
        <w:t>,</w:t>
      </w:r>
      <w:r w:rsidR="0036253A" w:rsidRPr="00FB4292">
        <w:rPr>
          <w:rStyle w:val="Teksttreci"/>
          <w:rFonts w:ascii="Arial" w:hAnsi="Arial" w:cs="Arial"/>
        </w:rPr>
        <w:t xml:space="preserve"> </w:t>
      </w:r>
      <w:r w:rsidR="00882569" w:rsidRPr="00FB4292">
        <w:rPr>
          <w:rStyle w:val="Teksttreci"/>
          <w:rFonts w:ascii="Arial" w:hAnsi="Arial" w:cs="Arial"/>
        </w:rPr>
        <w:t xml:space="preserve">ze względu na zwiększone zainteresowanie </w:t>
      </w:r>
      <w:r w:rsidR="00330928" w:rsidRPr="00FB4292">
        <w:rPr>
          <w:rStyle w:val="Teksttreci"/>
          <w:rFonts w:ascii="Arial" w:hAnsi="Arial" w:cs="Arial"/>
        </w:rPr>
        <w:t>kursem przez uczniów</w:t>
      </w:r>
      <w:r w:rsidR="009E327E" w:rsidRPr="00FB4292">
        <w:rPr>
          <w:rStyle w:val="Teksttreci"/>
          <w:rFonts w:ascii="Arial" w:hAnsi="Arial" w:cs="Arial"/>
        </w:rPr>
        <w:t>,</w:t>
      </w:r>
      <w:r w:rsidR="00330928" w:rsidRPr="00FB4292">
        <w:rPr>
          <w:rStyle w:val="Teksttreci"/>
          <w:rFonts w:ascii="Arial" w:hAnsi="Arial" w:cs="Arial"/>
        </w:rPr>
        <w:t xml:space="preserve"> co wiąże się ze zwiększeniem wynagrodzenia </w:t>
      </w:r>
      <w:r w:rsidRPr="00FB4292">
        <w:rPr>
          <w:rStyle w:val="Teksttreci"/>
          <w:rFonts w:ascii="Arial" w:hAnsi="Arial" w:cs="Arial"/>
        </w:rPr>
        <w:t>liczonego po cenie jednostkowej przypadającej na jedna osobę za kurs</w:t>
      </w:r>
      <w:bookmarkEnd w:id="30"/>
      <w:r w:rsidR="006D2CAB">
        <w:rPr>
          <w:rStyle w:val="Teksttreci"/>
          <w:rFonts w:ascii="Arial" w:hAnsi="Arial" w:cs="Arial"/>
        </w:rPr>
        <w:t xml:space="preserve"> – odpowiednio do części</w:t>
      </w:r>
      <w:r w:rsidRPr="00FB4292">
        <w:rPr>
          <w:rStyle w:val="Teksttreci"/>
          <w:rFonts w:ascii="Arial" w:hAnsi="Arial" w:cs="Arial"/>
        </w:rPr>
        <w:t>.</w:t>
      </w:r>
    </w:p>
    <w:p w14:paraId="614FAE44" w14:textId="782C7109" w:rsidR="009445BD" w:rsidRPr="00FB4292" w:rsidRDefault="009445BD" w:rsidP="00FB4292">
      <w:pPr>
        <w:pStyle w:val="Akapitzlist"/>
        <w:numPr>
          <w:ilvl w:val="0"/>
          <w:numId w:val="38"/>
        </w:numPr>
        <w:tabs>
          <w:tab w:val="left" w:pos="567"/>
        </w:tabs>
        <w:spacing w:before="240" w:after="240" w:line="360" w:lineRule="auto"/>
        <w:ind w:left="1276" w:hanging="709"/>
        <w:rPr>
          <w:rStyle w:val="Teksttreci"/>
          <w:rFonts w:ascii="Arial" w:hAnsi="Arial" w:cs="Arial"/>
        </w:rPr>
      </w:pPr>
      <w:r w:rsidRPr="00FB4292">
        <w:rPr>
          <w:rStyle w:val="Teksttreci"/>
          <w:rFonts w:ascii="Arial" w:hAnsi="Arial" w:cs="Arial"/>
        </w:rPr>
        <w:lastRenderedPageBreak/>
        <w:t xml:space="preserve">zmniejszenie do </w:t>
      </w:r>
      <w:commentRangeStart w:id="32"/>
      <w:r w:rsidR="00A01B57">
        <w:rPr>
          <w:rStyle w:val="Teksttreci"/>
          <w:rFonts w:ascii="Arial" w:hAnsi="Arial" w:cs="Arial"/>
        </w:rPr>
        <w:t>3</w:t>
      </w:r>
      <w:r w:rsidRPr="00FB4292">
        <w:rPr>
          <w:rStyle w:val="Teksttreci"/>
          <w:rFonts w:ascii="Arial" w:hAnsi="Arial" w:cs="Arial"/>
        </w:rPr>
        <w:t xml:space="preserve"> uczni</w:t>
      </w:r>
      <w:r w:rsidR="00A01B57">
        <w:rPr>
          <w:rStyle w:val="Teksttreci"/>
          <w:rFonts w:ascii="Arial" w:hAnsi="Arial" w:cs="Arial"/>
        </w:rPr>
        <w:t>ów</w:t>
      </w:r>
      <w:r w:rsidRPr="00FB4292">
        <w:rPr>
          <w:rStyle w:val="Teksttreci"/>
          <w:rFonts w:ascii="Arial" w:hAnsi="Arial" w:cs="Arial"/>
        </w:rPr>
        <w:t xml:space="preserve"> </w:t>
      </w:r>
      <w:commentRangeEnd w:id="32"/>
      <w:r w:rsidR="00A01B57">
        <w:rPr>
          <w:rStyle w:val="Odwoaniedokomentarza"/>
        </w:rPr>
        <w:commentReference w:id="32"/>
      </w:r>
      <w:r w:rsidRPr="00FB4292">
        <w:rPr>
          <w:rStyle w:val="Teksttreci"/>
          <w:rFonts w:ascii="Arial" w:hAnsi="Arial" w:cs="Arial"/>
        </w:rPr>
        <w:t xml:space="preserve">ze względu na </w:t>
      </w:r>
      <w:r w:rsidR="00C41A61" w:rsidRPr="00FB4292">
        <w:rPr>
          <w:rStyle w:val="Teksttreci"/>
          <w:rFonts w:ascii="Arial" w:hAnsi="Arial" w:cs="Arial"/>
        </w:rPr>
        <w:t xml:space="preserve">zmniejszone </w:t>
      </w:r>
      <w:r w:rsidRPr="00FB4292">
        <w:rPr>
          <w:rStyle w:val="Teksttreci"/>
          <w:rFonts w:ascii="Arial" w:hAnsi="Arial" w:cs="Arial"/>
        </w:rPr>
        <w:t xml:space="preserve">zainteresowanie kursem przez uczniów, co wiąże się ze </w:t>
      </w:r>
      <w:r w:rsidR="00C41A61" w:rsidRPr="00FB4292">
        <w:rPr>
          <w:rStyle w:val="Teksttreci"/>
          <w:rFonts w:ascii="Arial" w:hAnsi="Arial" w:cs="Arial"/>
        </w:rPr>
        <w:t xml:space="preserve">zmniejszeniem </w:t>
      </w:r>
      <w:r w:rsidRPr="00FB4292">
        <w:rPr>
          <w:rStyle w:val="Teksttreci"/>
          <w:rFonts w:ascii="Arial" w:hAnsi="Arial" w:cs="Arial"/>
        </w:rPr>
        <w:t>wynagrodzenia liczonego po cenie jednostkowej przypadającej na jedna osobę za kurs</w:t>
      </w:r>
      <w:r w:rsidR="00501AA6" w:rsidRPr="00FB4292">
        <w:rPr>
          <w:rStyle w:val="Teksttreci"/>
          <w:rFonts w:ascii="Arial" w:hAnsi="Arial" w:cs="Arial"/>
        </w:rPr>
        <w:t>.</w:t>
      </w:r>
    </w:p>
    <w:p w14:paraId="6037B506" w14:textId="29EF49F6" w:rsidR="00590E8F" w:rsidRPr="00FB4292" w:rsidRDefault="00590E8F" w:rsidP="00FB4292">
      <w:pPr>
        <w:pStyle w:val="Akapitzlist"/>
        <w:numPr>
          <w:ilvl w:val="0"/>
          <w:numId w:val="38"/>
        </w:numPr>
        <w:tabs>
          <w:tab w:val="left" w:pos="567"/>
        </w:tabs>
        <w:spacing w:before="240" w:after="240" w:line="360" w:lineRule="auto"/>
        <w:ind w:left="1276" w:hanging="709"/>
        <w:rPr>
          <w:rFonts w:ascii="Arial" w:hAnsi="Arial" w:cs="Arial"/>
        </w:rPr>
      </w:pPr>
      <w:r w:rsidRPr="00FB4292">
        <w:rPr>
          <w:rFonts w:ascii="Arial" w:hAnsi="Arial" w:cs="Arial"/>
        </w:rPr>
        <w:t xml:space="preserve">zmian kosztów związanych z realizacją przedmiotu zamówienia, zgodnie </w:t>
      </w:r>
      <w:r w:rsidR="0026562F">
        <w:rPr>
          <w:rFonts w:ascii="Arial" w:hAnsi="Arial" w:cs="Arial"/>
        </w:rPr>
        <w:br/>
      </w:r>
      <w:r w:rsidRPr="00FB4292">
        <w:rPr>
          <w:rFonts w:ascii="Arial" w:hAnsi="Arial" w:cs="Arial"/>
        </w:rPr>
        <w:t>z art. 439 ust. 1 ustawy Pzp</w:t>
      </w:r>
      <w:r w:rsidR="00F02119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na następujących zasadach:</w:t>
      </w:r>
    </w:p>
    <w:p w14:paraId="54289E04" w14:textId="040866D7" w:rsidR="00590E8F" w:rsidRPr="00FB4292" w:rsidRDefault="00590E8F" w:rsidP="00FB4292">
      <w:pPr>
        <w:pStyle w:val="Akapitzlist"/>
        <w:widowControl w:val="0"/>
        <w:numPr>
          <w:ilvl w:val="1"/>
          <w:numId w:val="40"/>
        </w:numPr>
        <w:tabs>
          <w:tab w:val="left" w:pos="1134"/>
        </w:tabs>
        <w:autoSpaceDE w:val="0"/>
        <w:autoSpaceDN w:val="0"/>
        <w:spacing w:before="240" w:after="240" w:line="360" w:lineRule="auto"/>
        <w:ind w:left="1134" w:right="48" w:hanging="425"/>
        <w:rPr>
          <w:rFonts w:ascii="Arial" w:hAnsi="Arial" w:cs="Arial"/>
        </w:rPr>
      </w:pPr>
      <w:r w:rsidRPr="00FB4292">
        <w:rPr>
          <w:rFonts w:ascii="Arial" w:hAnsi="Arial" w:cs="Arial"/>
        </w:rPr>
        <w:t xml:space="preserve">poziom zmiany </w:t>
      </w:r>
      <w:r w:rsidR="00EF70CD" w:rsidRPr="00FB4292">
        <w:rPr>
          <w:rFonts w:ascii="Arial" w:hAnsi="Arial" w:cs="Arial"/>
        </w:rPr>
        <w:t xml:space="preserve">ceny materiałów lub </w:t>
      </w:r>
      <w:r w:rsidRPr="00FB4292">
        <w:rPr>
          <w:rFonts w:ascii="Arial" w:hAnsi="Arial" w:cs="Arial"/>
        </w:rPr>
        <w:t>kosztów związanych z realizacją zamówienia uprawniający Strony Umowy do żądania zmiany wynagrodzenia wynosi minimum 5% względem kosztów zawartych w ofercie Wykonawcy,</w:t>
      </w:r>
    </w:p>
    <w:p w14:paraId="3542DC71" w14:textId="77777777" w:rsidR="00590E8F" w:rsidRPr="00FB4292" w:rsidRDefault="00590E8F" w:rsidP="00FB4292">
      <w:pPr>
        <w:pStyle w:val="Akapitzlist"/>
        <w:widowControl w:val="0"/>
        <w:numPr>
          <w:ilvl w:val="1"/>
          <w:numId w:val="40"/>
        </w:numPr>
        <w:tabs>
          <w:tab w:val="left" w:pos="1134"/>
          <w:tab w:val="left" w:pos="8364"/>
        </w:tabs>
        <w:autoSpaceDE w:val="0"/>
        <w:autoSpaceDN w:val="0"/>
        <w:spacing w:before="240" w:after="240" w:line="360" w:lineRule="auto"/>
        <w:ind w:left="1134" w:hanging="425"/>
        <w:rPr>
          <w:rFonts w:ascii="Arial" w:hAnsi="Arial" w:cs="Arial"/>
        </w:rPr>
      </w:pPr>
      <w:r w:rsidRPr="00FB4292">
        <w:rPr>
          <w:rFonts w:ascii="Arial" w:hAnsi="Arial" w:cs="Arial"/>
        </w:rPr>
        <w:t>początkowy termin ustalenia zmiany wynagrodzenia przypada na dzień zawarcia Umowy,</w:t>
      </w:r>
    </w:p>
    <w:p w14:paraId="610F9E7C" w14:textId="77777777" w:rsidR="00590E8F" w:rsidRPr="00FB4292" w:rsidRDefault="00590E8F" w:rsidP="00FB4292">
      <w:pPr>
        <w:pStyle w:val="Akapitzlist"/>
        <w:widowControl w:val="0"/>
        <w:numPr>
          <w:ilvl w:val="1"/>
          <w:numId w:val="40"/>
        </w:numPr>
        <w:tabs>
          <w:tab w:val="left" w:pos="1134"/>
          <w:tab w:val="left" w:pos="8364"/>
        </w:tabs>
        <w:autoSpaceDE w:val="0"/>
        <w:autoSpaceDN w:val="0"/>
        <w:spacing w:before="240" w:after="240" w:line="360" w:lineRule="auto"/>
        <w:ind w:left="1134" w:hanging="425"/>
        <w:rPr>
          <w:rFonts w:ascii="Arial" w:hAnsi="Arial" w:cs="Arial"/>
        </w:rPr>
      </w:pPr>
      <w:r w:rsidRPr="00FB4292">
        <w:rPr>
          <w:rFonts w:ascii="Arial" w:hAnsi="Arial" w:cs="Arial"/>
        </w:rPr>
        <w:t>jeżeli Umowa została zawarta po upływie 180 dni od dnia upływu terminu składania ofert, początkowym terminem ustalenia zmiany wynagrodzenia jest dzień otwarcia ofert,</w:t>
      </w:r>
    </w:p>
    <w:p w14:paraId="2F3FE72B" w14:textId="77777777" w:rsidR="00590E8F" w:rsidRPr="00FB4292" w:rsidRDefault="00590E8F" w:rsidP="00FB4292">
      <w:pPr>
        <w:pStyle w:val="Akapitzlist"/>
        <w:widowControl w:val="0"/>
        <w:numPr>
          <w:ilvl w:val="1"/>
          <w:numId w:val="40"/>
        </w:numPr>
        <w:tabs>
          <w:tab w:val="left" w:pos="1134"/>
          <w:tab w:val="left" w:pos="8364"/>
        </w:tabs>
        <w:autoSpaceDE w:val="0"/>
        <w:autoSpaceDN w:val="0"/>
        <w:spacing w:before="240" w:after="240" w:line="360" w:lineRule="auto"/>
        <w:ind w:left="1134" w:hanging="425"/>
        <w:rPr>
          <w:rFonts w:ascii="Arial" w:hAnsi="Arial" w:cs="Arial"/>
        </w:rPr>
      </w:pPr>
      <w:r w:rsidRPr="00FB4292">
        <w:rPr>
          <w:rFonts w:ascii="Arial" w:hAnsi="Arial" w:cs="Arial"/>
        </w:rPr>
        <w:t>zmiana wynagrodzenia dokonana zostanie z użyciem odesłania do wskaźnika zmiany cen materiałów lub kosztów ogłaszanego w komunikacie Prezesa Głównego Urzędu Statystycznego,</w:t>
      </w:r>
    </w:p>
    <w:p w14:paraId="41943A95" w14:textId="70AF1D00" w:rsidR="00590E8F" w:rsidRPr="00FB4292" w:rsidRDefault="00590E8F" w:rsidP="00FB4292">
      <w:pPr>
        <w:pStyle w:val="Akapitzlist"/>
        <w:widowControl w:val="0"/>
        <w:numPr>
          <w:ilvl w:val="1"/>
          <w:numId w:val="40"/>
        </w:numPr>
        <w:tabs>
          <w:tab w:val="left" w:pos="1134"/>
          <w:tab w:val="left" w:pos="8364"/>
        </w:tabs>
        <w:autoSpaceDE w:val="0"/>
        <w:autoSpaceDN w:val="0"/>
        <w:spacing w:before="240" w:after="240" w:line="360" w:lineRule="auto"/>
        <w:ind w:left="1134" w:hanging="425"/>
        <w:rPr>
          <w:rFonts w:ascii="Arial" w:hAnsi="Arial" w:cs="Arial"/>
        </w:rPr>
      </w:pPr>
      <w:r w:rsidRPr="00FB4292">
        <w:rPr>
          <w:rFonts w:ascii="Arial" w:hAnsi="Arial" w:cs="Arial"/>
        </w:rPr>
        <w:t xml:space="preserve">Wykonawca ma obowiązek zmiany wynagrodzenia należnego Podwykonawcom jeżeli Wykonawcy zmieniono wartość wynagrodzenia </w:t>
      </w:r>
      <w:r w:rsidR="0026562F">
        <w:rPr>
          <w:rFonts w:ascii="Arial" w:hAnsi="Arial" w:cs="Arial"/>
        </w:rPr>
        <w:br/>
      </w:r>
      <w:r w:rsidRPr="00FB4292">
        <w:rPr>
          <w:rFonts w:ascii="Arial" w:hAnsi="Arial" w:cs="Arial"/>
        </w:rPr>
        <w:t>w związku ze zmianami cen i kosztów realizacji przedmiotu zamówienia”.</w:t>
      </w:r>
    </w:p>
    <w:p w14:paraId="6E98376C" w14:textId="77777777" w:rsidR="00590E8F" w:rsidRPr="00FB4292" w:rsidRDefault="00590E8F" w:rsidP="00FB4292">
      <w:pPr>
        <w:pStyle w:val="Tekstpodstawowy"/>
        <w:spacing w:before="240" w:after="240" w:line="360" w:lineRule="auto"/>
        <w:ind w:left="1200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- jeżeli zmiany te będą miały wpływ na koszty wykonania zamówienia przez Wykonawcę.</w:t>
      </w:r>
    </w:p>
    <w:p w14:paraId="7452C8CC" w14:textId="16FEF15A" w:rsidR="00590E8F" w:rsidRPr="00FB4292" w:rsidRDefault="00DE751A" w:rsidP="00FB4292">
      <w:pPr>
        <w:pStyle w:val="Akapitzlist"/>
        <w:tabs>
          <w:tab w:val="left" w:pos="567"/>
        </w:tabs>
        <w:spacing w:before="240" w:after="240" w:line="360" w:lineRule="auto"/>
        <w:ind w:left="1276"/>
        <w:rPr>
          <w:rStyle w:val="Teksttreci"/>
          <w:rFonts w:ascii="Arial" w:hAnsi="Arial" w:cs="Arial"/>
        </w:rPr>
      </w:pPr>
      <w:bookmarkStart w:id="33" w:name="_Hlk123734304"/>
      <w:r w:rsidRPr="00FB4292">
        <w:rPr>
          <w:rFonts w:ascii="Arial" w:hAnsi="Arial" w:cs="Arial"/>
        </w:rPr>
        <w:t>Zmiana wysokości wynagrodzenia należnego Wykonawcy w przypadku zaistnienia przesłanki, o której</w:t>
      </w:r>
      <w:r w:rsidRPr="00FB4292">
        <w:rPr>
          <w:rFonts w:ascii="Arial" w:hAnsi="Arial" w:cs="Arial"/>
          <w:spacing w:val="-3"/>
        </w:rPr>
        <w:t xml:space="preserve"> </w:t>
      </w:r>
      <w:r w:rsidRPr="00FB4292">
        <w:rPr>
          <w:rFonts w:ascii="Arial" w:hAnsi="Arial" w:cs="Arial"/>
        </w:rPr>
        <w:t>mowa</w:t>
      </w:r>
    </w:p>
    <w:bookmarkEnd w:id="33"/>
    <w:p w14:paraId="343F536C" w14:textId="2A74FED6" w:rsidR="00152F6C" w:rsidRPr="00FB4292" w:rsidRDefault="00152F6C" w:rsidP="00FB4292">
      <w:pPr>
        <w:pStyle w:val="Teksttreci0"/>
        <w:numPr>
          <w:ilvl w:val="0"/>
          <w:numId w:val="27"/>
        </w:numPr>
        <w:tabs>
          <w:tab w:val="left" w:pos="1270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Zmiana wysokości wynagrodzenia należnego Wykonawcy w przypadku zaistnienia </w:t>
      </w:r>
      <w:r w:rsidRPr="00FB4292">
        <w:rPr>
          <w:rStyle w:val="Teksttreci"/>
          <w:rFonts w:ascii="Arial" w:hAnsi="Arial" w:cs="Arial"/>
          <w:sz w:val="24"/>
          <w:szCs w:val="24"/>
        </w:rPr>
        <w:lastRenderedPageBreak/>
        <w:t>przesłanki, o której mowa</w:t>
      </w:r>
      <w:r w:rsidR="001174C8" w:rsidRPr="00FB4292">
        <w:rPr>
          <w:rStyle w:val="Teksttreci"/>
          <w:rFonts w:ascii="Arial" w:hAnsi="Arial" w:cs="Arial"/>
          <w:sz w:val="24"/>
          <w:szCs w:val="24"/>
        </w:rPr>
        <w:t xml:space="preserve"> w ust. 1 pkt. 2:</w:t>
      </w:r>
    </w:p>
    <w:p w14:paraId="38EE2AD3" w14:textId="30C88050" w:rsidR="001174C8" w:rsidRPr="00FB4292" w:rsidRDefault="001174C8" w:rsidP="00FB4292">
      <w:pPr>
        <w:pStyle w:val="Tekstpodstawowy"/>
        <w:numPr>
          <w:ilvl w:val="0"/>
          <w:numId w:val="41"/>
        </w:numPr>
        <w:tabs>
          <w:tab w:val="clear" w:pos="284"/>
        </w:tabs>
        <w:suppressAutoHyphens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w sytuacji wzrostu ceny materiałów lub kosztów związanych z realizacją zamówienia powyżej 15%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</w:t>
      </w:r>
      <w:r w:rsidR="0026562F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>i wskazanie podstaw prawnych oraz dokładne wyliczenie kwoty wynagrodzenia Wykonawcy po zmianie Umowy.</w:t>
      </w:r>
    </w:p>
    <w:p w14:paraId="23EDC163" w14:textId="7644B4D4" w:rsidR="001174C8" w:rsidRPr="00FB4292" w:rsidRDefault="001174C8" w:rsidP="00FB4292">
      <w:pPr>
        <w:pStyle w:val="Tekstpodstawowy"/>
        <w:numPr>
          <w:ilvl w:val="0"/>
          <w:numId w:val="41"/>
        </w:numPr>
        <w:tabs>
          <w:tab w:val="clear" w:pos="284"/>
        </w:tabs>
        <w:suppressAutoHyphens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w sytuacji spadku ceny materiałów lub kosztów związanych z realizacją zamówienia powyżej 15% Zamawiający jest uprawniony złożyć Wykonawcy pisemny wniosek o zmianę Umowy w zakresie płatności wynikających z faktur wystawionych przez Wykonawcę po zmianie ceny materiałów lub kosztów związanych z realizacją zamówienia. Informacja powinna zawierać wyczerpujące uzasadnienie faktyczne i wskazanie podstaw prawnych oraz dokładne wyliczenie kwoty wynagrodzenia Wykonawcy po zmianie Umowy.</w:t>
      </w:r>
    </w:p>
    <w:p w14:paraId="7320B98B" w14:textId="2AE4F57F" w:rsidR="001174C8" w:rsidRPr="00FB4292" w:rsidRDefault="001174C8" w:rsidP="00FB4292">
      <w:pPr>
        <w:pStyle w:val="Tekstpodstawowy"/>
        <w:numPr>
          <w:ilvl w:val="0"/>
          <w:numId w:val="41"/>
        </w:numPr>
        <w:tabs>
          <w:tab w:val="clear" w:pos="284"/>
        </w:tabs>
        <w:suppressAutoHyphens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Jeśli wysokość wynagrodzenia Wykonawcy ulegnie waloryzacji na wniosek Wykonawcy o zmianę wskaźnika cen produkcji budowlano-montażowej, ustalanego przez Prezesa Głównego Urzędu Statystycznego i ogłaszanego </w:t>
      </w:r>
      <w:r w:rsidR="0026562F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>w Dzienniku Urzędowym RP „Monitor Polski”. W przypadku gdyby wskaźniki przestały być dostępne, zastosowanie znajdą inne, najbardziej zbliżone, wskaźniki publikowane przez Prezesa GUS.</w:t>
      </w:r>
    </w:p>
    <w:p w14:paraId="497B0DBF" w14:textId="4CEEB9E6" w:rsidR="001174C8" w:rsidRPr="00FB4292" w:rsidRDefault="001174C8" w:rsidP="00FB4292">
      <w:pPr>
        <w:pStyle w:val="Tekstpodstawowy"/>
        <w:numPr>
          <w:ilvl w:val="0"/>
          <w:numId w:val="41"/>
        </w:numPr>
        <w:tabs>
          <w:tab w:val="clear" w:pos="284"/>
        </w:tabs>
        <w:suppressAutoHyphens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Wniosek, o którym mowa w lit. a) i b) można nie wcześniej niż po upływie </w:t>
      </w:r>
      <w:r w:rsidR="00DF494D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 xml:space="preserve">6 miesięcy od dnia zawarcia umowy (początkowy termin ustalenia zmiany wynagrodzenia); możliwe jest wprowadzanie kolejnych zmian wynagrodzenia </w:t>
      </w:r>
      <w:r w:rsidR="0026562F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>z zastrzeżeniem, że będą one wprowadzane nie częściej niż co 2 miesiące;</w:t>
      </w:r>
    </w:p>
    <w:p w14:paraId="10CB22CB" w14:textId="77777777" w:rsidR="001174C8" w:rsidRPr="00FB4292" w:rsidRDefault="001174C8" w:rsidP="00FB4292">
      <w:pPr>
        <w:pStyle w:val="Tekstpodstawowy"/>
        <w:numPr>
          <w:ilvl w:val="0"/>
          <w:numId w:val="41"/>
        </w:numPr>
        <w:tabs>
          <w:tab w:val="clear" w:pos="284"/>
        </w:tabs>
        <w:suppressAutoHyphens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Maksymalna wartość poszczególnych zmian wysokości wynagrodzenia, jaką </w:t>
      </w:r>
      <w:r w:rsidRPr="00FB4292">
        <w:rPr>
          <w:rFonts w:ascii="Arial" w:hAnsi="Arial" w:cs="Arial"/>
          <w:sz w:val="24"/>
          <w:szCs w:val="24"/>
        </w:rPr>
        <w:lastRenderedPageBreak/>
        <w:t>dopuszcza Zamawiający w efekcie zastosowania postanowień o zasadach wprowadzania zmian wysokości wynagrodzenia, o których mowa w ust. 2 pkt 5, to 5% wynagrodzenia za zakres Przedmiotu umowy, który nie został jeszcze zrealizowany przez Wykonawcę i nieodebrany przez Zamawiającego przed dniem złożenia wniosku. Łączna maksymalna wartość wszystkich zmian wynagrodzenia, jaką dopuszcza Zamawiający w efekcie zastosowania postanowień o zasadach wprowadzania zmian wysokości wynagrodzenia to 2% wynagrodzenia, o którym mowa w § 11 ust. 1 umowy.</w:t>
      </w:r>
    </w:p>
    <w:p w14:paraId="5C028762" w14:textId="309387DC" w:rsidR="001174C8" w:rsidRPr="00FB4292" w:rsidRDefault="001174C8" w:rsidP="00FB4292">
      <w:pPr>
        <w:pStyle w:val="Tekstpodstawowy"/>
        <w:numPr>
          <w:ilvl w:val="0"/>
          <w:numId w:val="41"/>
        </w:numPr>
        <w:tabs>
          <w:tab w:val="clear" w:pos="284"/>
        </w:tabs>
        <w:suppressAutoHyphens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Przez maksymalną wartość korekt, o której mowa w lit. e) należy rozumieć wartość wzrostu lub spadku wynagrodzenia Wykonawcy wynikającą </w:t>
      </w:r>
      <w:r w:rsidR="0026562F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>z waloryzacji.</w:t>
      </w:r>
    </w:p>
    <w:p w14:paraId="681098EF" w14:textId="77777777" w:rsidR="001174C8" w:rsidRPr="00FB4292" w:rsidRDefault="001174C8" w:rsidP="00FB4292">
      <w:pPr>
        <w:pStyle w:val="Tekstpodstawowy"/>
        <w:numPr>
          <w:ilvl w:val="0"/>
          <w:numId w:val="41"/>
        </w:numPr>
        <w:tabs>
          <w:tab w:val="clear" w:pos="284"/>
        </w:tabs>
        <w:suppressAutoHyphens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Wartość zmiany (WZ) o której mowa w ust. 2 pkt 5 określa się na podstawie wzoru:</w:t>
      </w:r>
    </w:p>
    <w:p w14:paraId="5FC7FCF6" w14:textId="77777777" w:rsidR="001174C8" w:rsidRPr="00FB4292" w:rsidRDefault="001174C8" w:rsidP="00FB4292">
      <w:pPr>
        <w:pStyle w:val="Tekstpodstawowy"/>
        <w:spacing w:before="240" w:after="240" w:line="360" w:lineRule="auto"/>
        <w:ind w:left="863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WZ = (W x F)/100, przy czym:</w:t>
      </w:r>
    </w:p>
    <w:p w14:paraId="1640580A" w14:textId="77777777" w:rsidR="001174C8" w:rsidRPr="00FB4292" w:rsidRDefault="001174C8" w:rsidP="00FB4292">
      <w:pPr>
        <w:pStyle w:val="Tekstpodstawowy"/>
        <w:spacing w:before="240" w:after="240" w:line="360" w:lineRule="auto"/>
        <w:ind w:left="863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W - wynagrodzenie netto za zakres Przedmiotu Umowy, niezrealizowany jeszcze przez Wykonawcę i nieodebrany przez Zamawiającego przed dniem złożenia wniosku,</w:t>
      </w:r>
    </w:p>
    <w:p w14:paraId="3D7E35F9" w14:textId="77777777" w:rsidR="001174C8" w:rsidRPr="00FB4292" w:rsidRDefault="001174C8" w:rsidP="00FB4292">
      <w:pPr>
        <w:pStyle w:val="Tekstpodstawowy"/>
        <w:spacing w:before="240" w:after="240" w:line="360" w:lineRule="auto"/>
        <w:ind w:left="863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F - średnia arytmetyczna czterech następujących po sobie wartości zmiany cen materiałów lub kosztów związanych z realizacją Przedmiotu umowy wynikających z komunikatów Prezesa GUS;</w:t>
      </w:r>
    </w:p>
    <w:p w14:paraId="2DE97018" w14:textId="7D5E7D8C" w:rsidR="001174C8" w:rsidRPr="00FB4292" w:rsidRDefault="001174C8" w:rsidP="00FB4292">
      <w:pPr>
        <w:pStyle w:val="Tekstpodstawowy"/>
        <w:numPr>
          <w:ilvl w:val="0"/>
          <w:numId w:val="41"/>
        </w:numPr>
        <w:tabs>
          <w:tab w:val="clear" w:pos="284"/>
        </w:tabs>
        <w:suppressAutoHyphens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Postanowień umownych w zakresie waloryzacji nie stosuje się od chwili osiągnięcia limitu, o którym mowa w lit. e).</w:t>
      </w:r>
    </w:p>
    <w:p w14:paraId="6F7E0C00" w14:textId="26CFD72E" w:rsidR="001174C8" w:rsidRPr="00FB4292" w:rsidRDefault="001174C8" w:rsidP="00FB4292">
      <w:pPr>
        <w:pStyle w:val="Tekstpodstawowy"/>
        <w:numPr>
          <w:ilvl w:val="0"/>
          <w:numId w:val="41"/>
        </w:numPr>
        <w:tabs>
          <w:tab w:val="clear" w:pos="284"/>
        </w:tabs>
        <w:suppressAutoHyphens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Wykonawca, którego wynagrodzenie zostało zmienione zgodnie z ust. 2 pkt 5, zobowiązany jest do zmiany wynagrodzenia przysługującego podwykonawcy, </w:t>
      </w:r>
      <w:r w:rsidR="0026562F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 xml:space="preserve">z którym zawarł umowę, </w:t>
      </w:r>
    </w:p>
    <w:p w14:paraId="519F608C" w14:textId="5FB88C4D" w:rsidR="001174C8" w:rsidRPr="00FB4292" w:rsidRDefault="001174C8" w:rsidP="00FB4292">
      <w:pPr>
        <w:pStyle w:val="Tekstpodstawowy"/>
        <w:numPr>
          <w:ilvl w:val="0"/>
          <w:numId w:val="41"/>
        </w:numPr>
        <w:tabs>
          <w:tab w:val="clear" w:pos="284"/>
        </w:tabs>
        <w:suppressAutoHyphens w:val="0"/>
        <w:autoSpaceDN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lastRenderedPageBreak/>
        <w:t>w zakresie odpowiadającym zmianom cen materiałów lub kosztów dotyczących zobowiązania podwykonawcy. Po takiej zmianie Wykonawca jest zobowiązany doręczyć Zamawiającemu w terminie 7 dni od zmiany, odpis umowy, który zmianę dokumentuje.</w:t>
      </w:r>
    </w:p>
    <w:p w14:paraId="5DC9333B" w14:textId="77777777" w:rsidR="001174C8" w:rsidRPr="00FB4292" w:rsidRDefault="001174C8" w:rsidP="00FB4292">
      <w:pPr>
        <w:pStyle w:val="Akapitzlist"/>
        <w:widowControl w:val="0"/>
        <w:numPr>
          <w:ilvl w:val="0"/>
          <w:numId w:val="43"/>
        </w:numPr>
        <w:tabs>
          <w:tab w:val="left" w:pos="915"/>
        </w:tabs>
        <w:autoSpaceDE w:val="0"/>
        <w:autoSpaceDN w:val="0"/>
        <w:spacing w:before="240" w:after="240" w:line="360" w:lineRule="auto"/>
        <w:ind w:left="567" w:hanging="567"/>
        <w:rPr>
          <w:rFonts w:ascii="Arial" w:hAnsi="Arial" w:cs="Arial"/>
        </w:rPr>
      </w:pPr>
      <w:r w:rsidRPr="00FB4292">
        <w:rPr>
          <w:rFonts w:ascii="Arial" w:hAnsi="Arial" w:cs="Arial"/>
        </w:rPr>
        <w:t>W celu zawarcia aneksu, zmieniającego wysokość wynagrodzenia w przypadkach określonych w ust. 2 pkt. 1) do 5) każda ze Stron może wystąpić do drugiej Strony z 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</w:t>
      </w:r>
      <w:r w:rsidRPr="00FB4292">
        <w:rPr>
          <w:rFonts w:ascii="Arial" w:hAnsi="Arial" w:cs="Arial"/>
          <w:spacing w:val="-9"/>
        </w:rPr>
        <w:t xml:space="preserve"> </w:t>
      </w:r>
      <w:r w:rsidRPr="00FB4292">
        <w:rPr>
          <w:rFonts w:ascii="Arial" w:hAnsi="Arial" w:cs="Arial"/>
        </w:rPr>
        <w:t>Wykonawcy.</w:t>
      </w:r>
    </w:p>
    <w:p w14:paraId="4982233F" w14:textId="72013AF2" w:rsidR="002035E9" w:rsidRPr="00FB4292" w:rsidRDefault="002035E9" w:rsidP="00FB4292">
      <w:pPr>
        <w:pStyle w:val="Teksttreci0"/>
        <w:numPr>
          <w:ilvl w:val="0"/>
          <w:numId w:val="44"/>
        </w:num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Zamawiający przewiduje możliwość zmian w następującym zakresie i na warunkach określonych poniżej:</w:t>
      </w:r>
    </w:p>
    <w:p w14:paraId="208EF271" w14:textId="1D448BB8" w:rsidR="002035E9" w:rsidRPr="00FB4292" w:rsidRDefault="002035E9" w:rsidP="00FB4292">
      <w:pPr>
        <w:pStyle w:val="Teksttreci0"/>
        <w:numPr>
          <w:ilvl w:val="0"/>
          <w:numId w:val="28"/>
        </w:numPr>
        <w:tabs>
          <w:tab w:val="left" w:pos="1644"/>
        </w:tabs>
        <w:spacing w:before="240" w:after="240" w:line="360" w:lineRule="auto"/>
        <w:ind w:left="993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zaistnienia okoliczności leżących po stronie Zamawiającego, w szczególności spowodowanych sytuacją finansową, zdolnościami płatniczymi, warunkami organizacyjnymi lub okolicznościami, które nie były możliwe do przewidzenia </w:t>
      </w:r>
      <w:r w:rsidR="0026562F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w chwili zawarcia umowy: zmianie może ulec termin końcowy realizacji umowy, termin przeprowadzenia kursu oraz liczba uczestników kursu, która może ulec zmianie do </w:t>
      </w:r>
      <w:r w:rsidR="00930E71" w:rsidRPr="00FB4292">
        <w:rPr>
          <w:rStyle w:val="Teksttreci"/>
          <w:rFonts w:ascii="Arial" w:hAnsi="Arial" w:cs="Arial"/>
          <w:sz w:val="24"/>
          <w:szCs w:val="24"/>
        </w:rPr>
        <w:t>3 osób,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w stosunku do liczby określonej w §</w:t>
      </w:r>
      <w:r w:rsidR="002F0B6F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5E3201" w:rsidRPr="00FB4292">
        <w:rPr>
          <w:rStyle w:val="Teksttreci"/>
          <w:rFonts w:ascii="Arial" w:hAnsi="Arial" w:cs="Arial"/>
          <w:sz w:val="24"/>
          <w:szCs w:val="24"/>
        </w:rPr>
        <w:t>4</w:t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 ust </w:t>
      </w:r>
      <w:r w:rsidR="005E3201" w:rsidRPr="00FB4292">
        <w:rPr>
          <w:rStyle w:val="Teksttreci"/>
          <w:rFonts w:ascii="Arial" w:hAnsi="Arial" w:cs="Arial"/>
          <w:sz w:val="24"/>
          <w:szCs w:val="24"/>
        </w:rPr>
        <w:t>3</w:t>
      </w:r>
      <w:r w:rsidR="002F0B6F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>umowy. Zamawiający i Wykonawca ustalają w tym przypadku nowy harmonogram kursu.</w:t>
      </w:r>
    </w:p>
    <w:p w14:paraId="72A6DD86" w14:textId="07FAE314" w:rsidR="00225138" w:rsidRPr="00FB4292" w:rsidRDefault="002672E7" w:rsidP="00FB4292">
      <w:pPr>
        <w:pStyle w:val="Teksttreci0"/>
        <w:numPr>
          <w:ilvl w:val="0"/>
          <w:numId w:val="28"/>
        </w:numPr>
        <w:tabs>
          <w:tab w:val="left" w:pos="1644"/>
        </w:tabs>
        <w:spacing w:before="240" w:after="240" w:line="360" w:lineRule="auto"/>
        <w:ind w:left="993" w:hanging="567"/>
        <w:rPr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g</w:t>
      </w:r>
      <w:r w:rsidR="002035E9" w:rsidRPr="00FB4292">
        <w:rPr>
          <w:rStyle w:val="Teksttreci"/>
          <w:rFonts w:ascii="Arial" w:hAnsi="Arial" w:cs="Arial"/>
          <w:sz w:val="24"/>
          <w:szCs w:val="24"/>
        </w:rPr>
        <w:t>dy zaistniej inna, niemożliwa do przewidzenia w momencie zawarcia umowy okoliczność prawna, ekonomiczna lub techniczna, za którą żadna ze stron nie ponosi odpowiedzialności skutkująca brakiem możliwości należytego wykonania umowy, zgodnie z SWZ -</w:t>
      </w:r>
      <w:r w:rsidR="00225138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="002035E9" w:rsidRPr="00FB4292">
        <w:rPr>
          <w:rStyle w:val="Teksttreci"/>
          <w:rFonts w:ascii="Arial" w:hAnsi="Arial" w:cs="Arial"/>
          <w:sz w:val="24"/>
          <w:szCs w:val="24"/>
        </w:rPr>
        <w:t xml:space="preserve">Zamawiający dopuszcza możliwość </w:t>
      </w:r>
      <w:r w:rsidR="002035E9" w:rsidRPr="00FB4292">
        <w:rPr>
          <w:rStyle w:val="Teksttreci"/>
          <w:rFonts w:ascii="Arial" w:hAnsi="Arial" w:cs="Arial"/>
          <w:sz w:val="24"/>
          <w:szCs w:val="24"/>
        </w:rPr>
        <w:lastRenderedPageBreak/>
        <w:t>zmiany umowy, w szczególności końcowego terminu realizacji umowy oraz terminu przeprowadzenia kursu. Zamawiający i Wykonawca w tym przypadku ustalają nowy harmonogram kursu.</w:t>
      </w:r>
    </w:p>
    <w:p w14:paraId="060CD839" w14:textId="77B0C059" w:rsidR="002035E9" w:rsidRPr="00FB4292" w:rsidRDefault="002035E9" w:rsidP="00FB4292">
      <w:pPr>
        <w:pStyle w:val="Teksttreci0"/>
        <w:numPr>
          <w:ilvl w:val="0"/>
          <w:numId w:val="28"/>
        </w:numPr>
        <w:tabs>
          <w:tab w:val="left" w:pos="1644"/>
        </w:tabs>
        <w:spacing w:before="240" w:after="240" w:line="360" w:lineRule="auto"/>
        <w:ind w:left="993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Zaistnienia siły wyższej -</w:t>
      </w:r>
      <w:r w:rsidR="00225138" w:rsidRPr="00FB4292">
        <w:rPr>
          <w:rStyle w:val="Teksttreci"/>
          <w:rFonts w:ascii="Arial" w:hAnsi="Arial" w:cs="Arial"/>
          <w:sz w:val="24"/>
          <w:szCs w:val="24"/>
        </w:rPr>
        <w:t xml:space="preserve"> </w:t>
      </w:r>
      <w:r w:rsidRPr="00FB4292">
        <w:rPr>
          <w:rStyle w:val="Teksttreci"/>
          <w:rFonts w:ascii="Arial" w:hAnsi="Arial" w:cs="Arial"/>
          <w:sz w:val="24"/>
          <w:szCs w:val="24"/>
        </w:rPr>
        <w:t>Zamawiający dopuszcza możliwość zmiany terminu realizacji umowy - o czas działania siły wyższej i (lub ) zmniejszenia zakresu umowy.</w:t>
      </w:r>
    </w:p>
    <w:p w14:paraId="35CFAADF" w14:textId="6CBCB7D0" w:rsidR="002035E9" w:rsidRPr="00FB4292" w:rsidRDefault="002035E9" w:rsidP="00FB4292">
      <w:pPr>
        <w:pStyle w:val="Teksttreci0"/>
        <w:numPr>
          <w:ilvl w:val="0"/>
          <w:numId w:val="28"/>
        </w:numPr>
        <w:tabs>
          <w:tab w:val="left" w:pos="1644"/>
        </w:tabs>
        <w:spacing w:before="240" w:after="240" w:line="360" w:lineRule="auto"/>
        <w:ind w:left="993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Zmian rachunku bankowego Wykonawcy, pod warunkiem złożenia przez niego pisemnego wniosku do Zamawiającego.</w:t>
      </w:r>
    </w:p>
    <w:p w14:paraId="0426EB0A" w14:textId="09D94529" w:rsidR="00225138" w:rsidRPr="00FB4292" w:rsidRDefault="00225138" w:rsidP="00FB4292">
      <w:pPr>
        <w:pStyle w:val="Teksttreci0"/>
        <w:numPr>
          <w:ilvl w:val="0"/>
          <w:numId w:val="45"/>
        </w:numPr>
        <w:tabs>
          <w:tab w:val="left" w:pos="567"/>
          <w:tab w:val="left" w:pos="709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Zamawiający przewiduje możliwość zmiany postanowień niniejszej umowy także </w:t>
      </w:r>
      <w:r w:rsidRPr="00FB4292">
        <w:rPr>
          <w:rFonts w:ascii="Arial" w:hAnsi="Arial" w:cs="Arial"/>
          <w:sz w:val="24"/>
          <w:szCs w:val="24"/>
        </w:rPr>
        <w:br/>
        <w:t>w przypadkach, gdy:</w:t>
      </w:r>
    </w:p>
    <w:p w14:paraId="641399AD" w14:textId="767BC98A" w:rsidR="00225138" w:rsidRPr="00FB4292" w:rsidRDefault="00225138" w:rsidP="00FB4292">
      <w:pPr>
        <w:pStyle w:val="Teksttreci0"/>
        <w:numPr>
          <w:ilvl w:val="0"/>
          <w:numId w:val="32"/>
        </w:numPr>
        <w:tabs>
          <w:tab w:val="left" w:pos="1276"/>
        </w:tabs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nastąpi zmiana powszechnie obowiązujących przepisów prawa w zakresie mającym wpływ na realizację przedmiotu zamówienia, </w:t>
      </w:r>
    </w:p>
    <w:p w14:paraId="5EFB60C8" w14:textId="40744B18" w:rsidR="00225138" w:rsidRPr="00FB4292" w:rsidRDefault="00225138" w:rsidP="00FB4292">
      <w:pPr>
        <w:pStyle w:val="Teksttreci0"/>
        <w:numPr>
          <w:ilvl w:val="0"/>
          <w:numId w:val="32"/>
        </w:numPr>
        <w:tabs>
          <w:tab w:val="left" w:pos="1276"/>
        </w:tabs>
        <w:spacing w:before="240" w:after="24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wynikną rozbieżności lub niejasności w umowie, których nie można usunąć </w:t>
      </w:r>
      <w:r w:rsidR="0026562F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 xml:space="preserve">w inny sposób a zmiana będzie umożliwiać usunięcie rozbieżności </w:t>
      </w:r>
      <w:r w:rsidR="0026562F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>i doprecyzowanie umowy w celu jednoznacznej interpretacji jej zapisów przez Strony.</w:t>
      </w:r>
    </w:p>
    <w:p w14:paraId="1437A322" w14:textId="0E21E7EE" w:rsidR="000D4F86" w:rsidRPr="00055F18" w:rsidRDefault="002035E9" w:rsidP="00055F18">
      <w:pPr>
        <w:pStyle w:val="Nagwek1"/>
        <w:spacing w:after="240" w:line="360" w:lineRule="auto"/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</w:pPr>
      <w:bookmarkStart w:id="34" w:name="_Hlk92539910"/>
      <w:r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>§9</w:t>
      </w:r>
      <w:r w:rsidR="0026562F"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 xml:space="preserve"> </w:t>
      </w:r>
      <w:r w:rsidR="000D4F86"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>RODO</w:t>
      </w:r>
    </w:p>
    <w:p w14:paraId="101A6575" w14:textId="30A45DB4" w:rsidR="000D4F86" w:rsidRPr="00FB4292" w:rsidRDefault="000D4F86" w:rsidP="000D4F86">
      <w:pPr>
        <w:pStyle w:val="Teksttreci0"/>
        <w:numPr>
          <w:ilvl w:val="0"/>
          <w:numId w:val="34"/>
        </w:numPr>
        <w:tabs>
          <w:tab w:val="left" w:pos="567"/>
          <w:tab w:val="left" w:pos="709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RODO: Stosownie do art. 13 ust. 1 - 3 rozporządzenia Parlamentu Europejskiego </w:t>
      </w:r>
      <w:r w:rsidR="00055F18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>i Rady (UE) 2016/679 z dnia 27 kwietnia 2016 r. w sprawie ochrony osób fizycznych w związku z przetwarzaniem danych osobowych i w sprawie swobodnego przepływu takich danych oraz uchylenia dyrektywy 95/46/WE (ogólne rozporządzenie o ochronie danych osobowych) (Dz. Urz. UE L 119 z 04 maja 2016 r., str. 1 – dalej „RODO”) Zamawiający informuje, iż administratorem danych osobowych jest: Zespół Szkół Mechanicznych ul. E. Osmańczyka 22, 45-027 Opole;</w:t>
      </w:r>
    </w:p>
    <w:p w14:paraId="5FB2FCA4" w14:textId="77777777" w:rsidR="000D4F86" w:rsidRPr="00FB4292" w:rsidRDefault="000D4F86" w:rsidP="000D4F86">
      <w:pPr>
        <w:pStyle w:val="Teksttreci0"/>
        <w:numPr>
          <w:ilvl w:val="0"/>
          <w:numId w:val="34"/>
        </w:numPr>
        <w:tabs>
          <w:tab w:val="left" w:pos="993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lastRenderedPageBreak/>
        <w:t>Pani/Pana dane osobowe przetwarzane będą na podstawie art. 6 ust. 1 lit. c RODO w celu związanym z przedmiotowym postępowaniem o udzielenie zamówienia publicznego;</w:t>
      </w:r>
    </w:p>
    <w:p w14:paraId="7092FB53" w14:textId="5E77AFE9" w:rsidR="000D4F86" w:rsidRPr="00FB4292" w:rsidRDefault="000D4F86" w:rsidP="000D4F86">
      <w:pPr>
        <w:pStyle w:val="Teksttreci0"/>
        <w:numPr>
          <w:ilvl w:val="0"/>
          <w:numId w:val="34"/>
        </w:numPr>
        <w:tabs>
          <w:tab w:val="left" w:pos="993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Administrator wyznaczył inspektora ochrony danych osobowych kontakt: e-mail: </w:t>
      </w:r>
      <w:r w:rsidR="00055F18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 xml:space="preserve">e-mail: </w:t>
      </w:r>
      <w:hyperlink r:id="rId12" w:history="1">
        <w:r w:rsidRPr="00FB4292">
          <w:rPr>
            <w:rStyle w:val="Hipercze"/>
            <w:rFonts w:ascii="Arial" w:hAnsi="Arial" w:cs="Arial"/>
            <w:sz w:val="24"/>
            <w:szCs w:val="24"/>
          </w:rPr>
          <w:t>iod@zsm.opole.pl</w:t>
        </w:r>
      </w:hyperlink>
      <w:r w:rsidRPr="00FB4292">
        <w:rPr>
          <w:rFonts w:ascii="Arial" w:hAnsi="Arial" w:cs="Arial"/>
          <w:sz w:val="24"/>
          <w:szCs w:val="24"/>
        </w:rPr>
        <w:t>,</w:t>
      </w:r>
    </w:p>
    <w:p w14:paraId="51C09C48" w14:textId="77777777" w:rsidR="000D4F86" w:rsidRPr="00FB4292" w:rsidRDefault="000D4F86" w:rsidP="000D4F86">
      <w:pPr>
        <w:pStyle w:val="Teksttreci0"/>
        <w:numPr>
          <w:ilvl w:val="0"/>
          <w:numId w:val="34"/>
        </w:numPr>
        <w:tabs>
          <w:tab w:val="left" w:pos="993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Odbiorcami danych osobowych będą osoby lub podmioty, którym dokumentacja postępowania zostanie udostępniona w oparciu o art. 74 ustawy PZP oraz właściciel Platformy, na której Zmawiający prowadzi postępowania o udzielenie zamówienia publicznego, działającego pod adresem </w:t>
      </w:r>
      <w:hyperlink r:id="rId13" w:history="1">
        <w:r w:rsidRPr="00FB4292">
          <w:rPr>
            <w:rStyle w:val="Hipercze"/>
            <w:rFonts w:ascii="Arial" w:hAnsi="Arial" w:cs="Arial"/>
            <w:sz w:val="24"/>
            <w:szCs w:val="24"/>
          </w:rPr>
          <w:t>https://ezamowienia.gov.pl/pl/</w:t>
        </w:r>
      </w:hyperlink>
    </w:p>
    <w:p w14:paraId="65385D2E" w14:textId="3BC90E56" w:rsidR="000D4F86" w:rsidRPr="00FB4292" w:rsidRDefault="000D4F86" w:rsidP="000D4F86">
      <w:pPr>
        <w:pStyle w:val="Teksttreci0"/>
        <w:numPr>
          <w:ilvl w:val="0"/>
          <w:numId w:val="34"/>
        </w:numPr>
        <w:tabs>
          <w:tab w:val="left" w:pos="993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Pani/Pana dane osobowe będą przechowywane, zgodnie z art. 78 ust. 1 ustawy Pzp przez okres nie krótszy niż 4 lata od dnia zakończenia postępowania </w:t>
      </w:r>
      <w:r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>udzielenie zamówienia.</w:t>
      </w:r>
    </w:p>
    <w:p w14:paraId="3E5BA48C" w14:textId="2B37BB68" w:rsidR="000D4F86" w:rsidRPr="00FB4292" w:rsidRDefault="000D4F86" w:rsidP="000D4F86">
      <w:pPr>
        <w:pStyle w:val="Teksttreci0"/>
        <w:numPr>
          <w:ilvl w:val="0"/>
          <w:numId w:val="34"/>
        </w:numPr>
        <w:tabs>
          <w:tab w:val="left" w:pos="993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Dane osobowe będą przetwarzane do upływu okresu przedawnienia roszczeń wynikających z umowy w sprawie zamówienia publicznego. </w:t>
      </w:r>
    </w:p>
    <w:p w14:paraId="5CC46BD8" w14:textId="141D472C" w:rsidR="000D4F86" w:rsidRPr="00FB4292" w:rsidRDefault="000D4F86" w:rsidP="000D4F86">
      <w:pPr>
        <w:pStyle w:val="Teksttreci0"/>
        <w:numPr>
          <w:ilvl w:val="0"/>
          <w:numId w:val="34"/>
        </w:numPr>
        <w:tabs>
          <w:tab w:val="left" w:pos="993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Stosownie do art. 22 RODO, decyzje dotyczące danych osobowych nie będą podejmowane w sposób zautomatyzowany.</w:t>
      </w:r>
    </w:p>
    <w:p w14:paraId="766A2744" w14:textId="77777777" w:rsidR="000D4F86" w:rsidRPr="00FB4292" w:rsidRDefault="000D4F86" w:rsidP="000D4F86">
      <w:pPr>
        <w:pStyle w:val="Teksttreci0"/>
        <w:numPr>
          <w:ilvl w:val="0"/>
          <w:numId w:val="34"/>
        </w:numPr>
        <w:tabs>
          <w:tab w:val="left" w:pos="993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Osoba, której dotyczą pozyskane w związku z prowadzeniem niniejszego postępowania dane osobowe, ma prawo:</w:t>
      </w:r>
    </w:p>
    <w:p w14:paraId="617147D3" w14:textId="77777777" w:rsidR="000D4F86" w:rsidRPr="00FB4292" w:rsidRDefault="000D4F86" w:rsidP="000D4F86">
      <w:pPr>
        <w:pStyle w:val="Tekstpodstawowy"/>
        <w:numPr>
          <w:ilvl w:val="0"/>
          <w:numId w:val="2"/>
        </w:numPr>
        <w:tabs>
          <w:tab w:val="left" w:pos="426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dostępu do swoich danych osobowych – zgodnie z art. 15 RODO, </w:t>
      </w:r>
    </w:p>
    <w:p w14:paraId="51DD47B0" w14:textId="77777777" w:rsidR="000D4F86" w:rsidRPr="00FB4292" w:rsidRDefault="000D4F86" w:rsidP="000D4F86">
      <w:pPr>
        <w:pStyle w:val="Tekstpodstawowy"/>
        <w:numPr>
          <w:ilvl w:val="0"/>
          <w:numId w:val="2"/>
        </w:numPr>
        <w:tabs>
          <w:tab w:val="left" w:pos="426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do sprostowana swoich danych osobowych – zgodnie z art. 16 RODO,</w:t>
      </w:r>
    </w:p>
    <w:p w14:paraId="31140334" w14:textId="77777777" w:rsidR="000D4F86" w:rsidRPr="00FB4292" w:rsidRDefault="000D4F86" w:rsidP="000D4F86">
      <w:pPr>
        <w:pStyle w:val="Tekstpodstawowy"/>
        <w:numPr>
          <w:ilvl w:val="0"/>
          <w:numId w:val="2"/>
        </w:numPr>
        <w:tabs>
          <w:tab w:val="left" w:pos="426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do żądania od Zamawiającego – jako administratora, ograniczenia przetwarzania danych osobowych z zastrzeżeniem przypadków, o których mowa w art. 18 ust. 2 RODO,</w:t>
      </w:r>
    </w:p>
    <w:p w14:paraId="67CBBAAE" w14:textId="2D0371A0" w:rsidR="000D4F86" w:rsidRPr="00FB4292" w:rsidRDefault="000D4F86" w:rsidP="000D4F86">
      <w:pPr>
        <w:pStyle w:val="Tekstpodstawowy"/>
        <w:numPr>
          <w:ilvl w:val="0"/>
          <w:numId w:val="2"/>
        </w:numPr>
        <w:tabs>
          <w:tab w:val="left" w:pos="426"/>
        </w:tabs>
        <w:suppressAutoHyphens w:val="0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lastRenderedPageBreak/>
        <w:t xml:space="preserve">wniesienia skargi do Prezesa Urzędu Ochrony Danych Osobowych </w:t>
      </w:r>
      <w:r w:rsidR="00DF494D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>w przypadku uznania, iż przetwarzanie jej danych osobowych narusza przepisy o ochronie danych osobowych, w tym przepisy RODO.</w:t>
      </w:r>
    </w:p>
    <w:p w14:paraId="0DC5886B" w14:textId="77777777" w:rsidR="000D4F86" w:rsidRPr="00FB4292" w:rsidRDefault="000D4F86" w:rsidP="000D4F86">
      <w:pPr>
        <w:pStyle w:val="Tekstpodstawowy"/>
        <w:numPr>
          <w:ilvl w:val="0"/>
          <w:numId w:val="35"/>
        </w:numPr>
        <w:tabs>
          <w:tab w:val="clear" w:pos="284"/>
          <w:tab w:val="clear" w:pos="1080"/>
          <w:tab w:val="num" w:pos="709"/>
        </w:tabs>
        <w:suppressAutoHyphens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Obowiązek podania danych osobowych jest wymogiem ustawowym określonym </w:t>
      </w:r>
      <w:r w:rsidRPr="00FB4292">
        <w:rPr>
          <w:rFonts w:ascii="Arial" w:hAnsi="Arial" w:cs="Arial"/>
          <w:sz w:val="24"/>
          <w:szCs w:val="24"/>
        </w:rPr>
        <w:br/>
        <w:t>w przepisach ustawy PZP, związanym z udziałem w postępowaniu o udzielenie zamówienia publicznego; konsekwencje niepodania określonych danych określa ustawa PZP.</w:t>
      </w:r>
    </w:p>
    <w:p w14:paraId="6E0F373A" w14:textId="77777777" w:rsidR="000D4F86" w:rsidRPr="00FB4292" w:rsidRDefault="000D4F86" w:rsidP="000D4F86">
      <w:pPr>
        <w:pStyle w:val="Tekstpodstawowy"/>
        <w:numPr>
          <w:ilvl w:val="0"/>
          <w:numId w:val="35"/>
        </w:numPr>
        <w:tabs>
          <w:tab w:val="clear" w:pos="284"/>
          <w:tab w:val="clear" w:pos="1080"/>
          <w:tab w:val="num" w:pos="709"/>
        </w:tabs>
        <w:suppressAutoHyphens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Osobie, której dane osobowe zostały pozyskane przez Zamawiającego w związku </w:t>
      </w:r>
      <w:r w:rsidRPr="00FB4292">
        <w:rPr>
          <w:rFonts w:ascii="Arial" w:hAnsi="Arial" w:cs="Arial"/>
          <w:sz w:val="24"/>
          <w:szCs w:val="24"/>
        </w:rPr>
        <w:br/>
        <w:t>z prowadzeniem niniejszego postępowania o udzielenie zamówienia publicznego nie przysługuje:</w:t>
      </w:r>
    </w:p>
    <w:p w14:paraId="58C69B6A" w14:textId="424013EA" w:rsidR="000D4F86" w:rsidRPr="00FB4292" w:rsidRDefault="000D4F86" w:rsidP="000D4F86">
      <w:pPr>
        <w:pStyle w:val="Tekstpodstawowy"/>
        <w:numPr>
          <w:ilvl w:val="0"/>
          <w:numId w:val="3"/>
        </w:numPr>
        <w:tabs>
          <w:tab w:val="clear" w:pos="284"/>
          <w:tab w:val="left" w:pos="1134"/>
        </w:tabs>
        <w:suppressAutoHyphens w:val="0"/>
        <w:spacing w:before="240" w:after="24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prawo do usunięcia danych osobowych, o czym przesadza art. 17 ust. 3 lit. b, d lub e RODO, </w:t>
      </w:r>
    </w:p>
    <w:p w14:paraId="56450859" w14:textId="77777777" w:rsidR="000D4F86" w:rsidRPr="00FB4292" w:rsidRDefault="000D4F86" w:rsidP="000D4F86">
      <w:pPr>
        <w:pStyle w:val="Tekstpodstawowy"/>
        <w:numPr>
          <w:ilvl w:val="0"/>
          <w:numId w:val="3"/>
        </w:numPr>
        <w:tabs>
          <w:tab w:val="clear" w:pos="284"/>
          <w:tab w:val="left" w:pos="1134"/>
        </w:tabs>
        <w:suppressAutoHyphens w:val="0"/>
        <w:spacing w:before="240" w:after="24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315E2C2E" w14:textId="77777777" w:rsidR="000D4F86" w:rsidRPr="00FB4292" w:rsidRDefault="000D4F86" w:rsidP="000D4F86">
      <w:pPr>
        <w:pStyle w:val="Tekstpodstawowy"/>
        <w:numPr>
          <w:ilvl w:val="0"/>
          <w:numId w:val="3"/>
        </w:numPr>
        <w:tabs>
          <w:tab w:val="clear" w:pos="284"/>
          <w:tab w:val="left" w:pos="1134"/>
        </w:tabs>
        <w:suppressAutoHyphens w:val="0"/>
        <w:spacing w:before="240" w:after="240" w:line="360" w:lineRule="auto"/>
        <w:ind w:left="1134" w:hanging="425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4D19F21" w14:textId="2F48C2F0" w:rsidR="000D4F86" w:rsidRPr="00FB4292" w:rsidRDefault="000D4F86" w:rsidP="000D4F86">
      <w:pPr>
        <w:pStyle w:val="Tekstpodstawowy"/>
        <w:numPr>
          <w:ilvl w:val="0"/>
          <w:numId w:val="35"/>
        </w:numPr>
        <w:tabs>
          <w:tab w:val="clear" w:pos="284"/>
          <w:tab w:val="clear" w:pos="1080"/>
          <w:tab w:val="left" w:pos="567"/>
          <w:tab w:val="left" w:pos="851"/>
        </w:tabs>
        <w:suppressAutoHyphens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78D2743A" w14:textId="2B6807CE" w:rsidR="000D4F86" w:rsidRPr="00FB4292" w:rsidRDefault="000D4F86" w:rsidP="000D4F86">
      <w:pPr>
        <w:pStyle w:val="Tekstpodstawowy"/>
        <w:numPr>
          <w:ilvl w:val="0"/>
          <w:numId w:val="35"/>
        </w:numPr>
        <w:tabs>
          <w:tab w:val="clear" w:pos="284"/>
          <w:tab w:val="clear" w:pos="1080"/>
          <w:tab w:val="left" w:pos="567"/>
          <w:tab w:val="left" w:pos="851"/>
        </w:tabs>
        <w:suppressAutoHyphens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lastRenderedPageBreak/>
        <w:t xml:space="preserve">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</w:t>
      </w:r>
      <w:r w:rsidR="00FB7113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>z ustawą.</w:t>
      </w:r>
    </w:p>
    <w:p w14:paraId="3CC1BA99" w14:textId="5A02C451" w:rsidR="000D4F86" w:rsidRPr="00FB4292" w:rsidRDefault="000D4F86" w:rsidP="000D4F86">
      <w:pPr>
        <w:pStyle w:val="Tekstpodstawowy"/>
        <w:numPr>
          <w:ilvl w:val="0"/>
          <w:numId w:val="35"/>
        </w:numPr>
        <w:tabs>
          <w:tab w:val="clear" w:pos="284"/>
          <w:tab w:val="clear" w:pos="1080"/>
          <w:tab w:val="left" w:pos="567"/>
          <w:tab w:val="left" w:pos="851"/>
        </w:tabs>
        <w:suppressAutoHyphens w:val="0"/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Strony umowy oświadczają, że wypełniają obowiązki informacyjne przewidziane </w:t>
      </w:r>
      <w:r w:rsidR="009B3A89">
        <w:rPr>
          <w:rFonts w:ascii="Arial" w:hAnsi="Arial" w:cs="Arial"/>
          <w:sz w:val="24"/>
          <w:szCs w:val="24"/>
        </w:rPr>
        <w:br/>
      </w:r>
      <w:r w:rsidRPr="00FB4292">
        <w:rPr>
          <w:rFonts w:ascii="Arial" w:hAnsi="Arial" w:cs="Arial"/>
          <w:sz w:val="24"/>
          <w:szCs w:val="24"/>
        </w:rPr>
        <w:t>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wobec osób fizycznych, od których dane osobowe bezpośrednio lub pośrednio pozyskały w celu ubiegania się i realizację zamówienia publicznego w niniejszym postępowaniu.</w:t>
      </w:r>
    </w:p>
    <w:p w14:paraId="7ADAEE45" w14:textId="6405E90F" w:rsidR="002035E9" w:rsidRPr="00055F18" w:rsidRDefault="000D4F86" w:rsidP="00055F18">
      <w:pPr>
        <w:pStyle w:val="Nagwek1"/>
        <w:spacing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055F18">
        <w:rPr>
          <w:rStyle w:val="Teksttreci"/>
          <w:rFonts w:ascii="Arial" w:eastAsiaTheme="majorEastAsia" w:hAnsi="Arial" w:cs="Arial"/>
          <w:b/>
          <w:bCs/>
          <w:color w:val="auto"/>
          <w:sz w:val="24"/>
          <w:szCs w:val="24"/>
        </w:rPr>
        <w:t>§10 Postanowienia końcowe</w:t>
      </w:r>
    </w:p>
    <w:bookmarkEnd w:id="34"/>
    <w:p w14:paraId="7DBBAB17" w14:textId="6F3CD1A4" w:rsidR="002035E9" w:rsidRPr="00FB4292" w:rsidRDefault="002035E9" w:rsidP="00FB4292">
      <w:pPr>
        <w:pStyle w:val="Teksttreci0"/>
        <w:numPr>
          <w:ilvl w:val="0"/>
          <w:numId w:val="33"/>
        </w:numPr>
        <w:tabs>
          <w:tab w:val="left" w:pos="993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Strony zobowiązują się do niezwłocznego wzajemnego pisemnego powiadamiania o każdej zmianie ich siedziby lub adresu do doręczeń korespondencji. </w:t>
      </w:r>
      <w:r w:rsidR="000D4F86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 xml:space="preserve">W przypadku naruszenia powyższego obowiązku pismo kierowane listem poleconym na ostatni podany adres będzie uznane za doręczone skutecznie </w:t>
      </w:r>
      <w:r w:rsidR="000D4F86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z dniem jego zwrotu przez pocztę po jednokrotnym awizowaniu.</w:t>
      </w:r>
    </w:p>
    <w:p w14:paraId="239F7F6D" w14:textId="1B531C77" w:rsidR="002035E9" w:rsidRPr="00FB4292" w:rsidRDefault="002035E9" w:rsidP="00FB4292">
      <w:pPr>
        <w:pStyle w:val="Teksttreci0"/>
        <w:numPr>
          <w:ilvl w:val="0"/>
          <w:numId w:val="33"/>
        </w:numPr>
        <w:tabs>
          <w:tab w:val="left" w:pos="993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 xml:space="preserve">Ewentualne spory wynikłe w trakcie realizacji umowy będą rozstrzygane </w:t>
      </w:r>
      <w:r w:rsidR="00055F18">
        <w:rPr>
          <w:rStyle w:val="Teksttreci"/>
          <w:rFonts w:ascii="Arial" w:hAnsi="Arial" w:cs="Arial"/>
          <w:sz w:val="24"/>
          <w:szCs w:val="24"/>
        </w:rPr>
        <w:br/>
      </w:r>
      <w:r w:rsidRPr="00FB4292">
        <w:rPr>
          <w:rStyle w:val="Teksttreci"/>
          <w:rFonts w:ascii="Arial" w:hAnsi="Arial" w:cs="Arial"/>
          <w:sz w:val="24"/>
          <w:szCs w:val="24"/>
        </w:rPr>
        <w:t>w pierwszej kolejności polubownie. W przypadku braku takiego porozumienia, sporne kwestie rozstrzygane będą przez sąd powszechny właściwy dla siedziby Zamawiającego.</w:t>
      </w:r>
    </w:p>
    <w:p w14:paraId="38E84BFE" w14:textId="39A749C7" w:rsidR="002035E9" w:rsidRPr="00FB4292" w:rsidRDefault="002035E9" w:rsidP="00FB4292">
      <w:pPr>
        <w:pStyle w:val="Teksttreci0"/>
        <w:numPr>
          <w:ilvl w:val="0"/>
          <w:numId w:val="33"/>
        </w:numPr>
        <w:tabs>
          <w:tab w:val="left" w:pos="993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Prawa i obowiązki wynikające z niniejszej umowy nie mogą być przenoszone na osoby trzecie, bez pisemnej zgody obu stron. Zamawiający nie dopuszcza cesji należności wynikającej z niniejszej umowy.</w:t>
      </w:r>
    </w:p>
    <w:p w14:paraId="42B82F7B" w14:textId="0F2BA7BB" w:rsidR="002035E9" w:rsidRPr="00FB4292" w:rsidRDefault="002035E9" w:rsidP="00FB4292">
      <w:pPr>
        <w:pStyle w:val="Teksttreci0"/>
        <w:numPr>
          <w:ilvl w:val="0"/>
          <w:numId w:val="33"/>
        </w:numPr>
        <w:tabs>
          <w:tab w:val="left" w:pos="993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lastRenderedPageBreak/>
        <w:t>Umowa podlega prawu polskiemu.</w:t>
      </w:r>
    </w:p>
    <w:p w14:paraId="2F026437" w14:textId="4211A827" w:rsidR="002035E9" w:rsidRDefault="002035E9" w:rsidP="00FB4292">
      <w:pPr>
        <w:pStyle w:val="Teksttreci0"/>
        <w:numPr>
          <w:ilvl w:val="0"/>
          <w:numId w:val="33"/>
        </w:numPr>
        <w:tabs>
          <w:tab w:val="left" w:pos="993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Językiem korespondencji, dokumentacji oraz wszelkich kontaktów w sprawach realizacji niemniejszej umowy jest język polski.</w:t>
      </w:r>
    </w:p>
    <w:p w14:paraId="53EB060A" w14:textId="77777777" w:rsidR="00BB3153" w:rsidRDefault="002035E9" w:rsidP="00FB4292">
      <w:pPr>
        <w:pStyle w:val="Teksttreci0"/>
        <w:numPr>
          <w:ilvl w:val="0"/>
          <w:numId w:val="33"/>
        </w:numPr>
        <w:tabs>
          <w:tab w:val="left" w:pos="993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0D4F86">
        <w:rPr>
          <w:rStyle w:val="Teksttreci"/>
          <w:rFonts w:ascii="Arial" w:hAnsi="Arial" w:cs="Arial"/>
          <w:sz w:val="24"/>
          <w:szCs w:val="24"/>
        </w:rPr>
        <w:t>W sprawach nieuregulowanych niniejszą umową mają zastosowanie odpowiednie przepisy Kodeksu Cywilnego</w:t>
      </w:r>
      <w:r w:rsidR="00BB3153" w:rsidRPr="000D4F86">
        <w:rPr>
          <w:rStyle w:val="Teksttreci"/>
          <w:rFonts w:ascii="Arial" w:hAnsi="Arial" w:cs="Arial"/>
          <w:sz w:val="24"/>
          <w:szCs w:val="24"/>
        </w:rPr>
        <w:t xml:space="preserve"> oraz ustawy Prawo zamówień publicznych</w:t>
      </w:r>
      <w:r w:rsidRPr="000D4F86">
        <w:rPr>
          <w:rStyle w:val="Teksttreci"/>
          <w:rFonts w:ascii="Arial" w:hAnsi="Arial" w:cs="Arial"/>
          <w:sz w:val="24"/>
          <w:szCs w:val="24"/>
        </w:rPr>
        <w:t>.</w:t>
      </w:r>
    </w:p>
    <w:p w14:paraId="24623CD4" w14:textId="67C44FE1" w:rsidR="009B3A89" w:rsidRDefault="009B3A89" w:rsidP="00FB4292">
      <w:pPr>
        <w:pStyle w:val="Teksttreci0"/>
        <w:numPr>
          <w:ilvl w:val="0"/>
          <w:numId w:val="33"/>
        </w:numPr>
        <w:tabs>
          <w:tab w:val="left" w:pos="993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Umowę sporządzono w dwóch jednobrzmiących egzemplarzach, po jednym egzemplarzu dla każdej ze stron.</w:t>
      </w:r>
    </w:p>
    <w:p w14:paraId="38B587E7" w14:textId="1022C385" w:rsidR="002035E9" w:rsidRPr="000D4F86" w:rsidRDefault="002035E9" w:rsidP="000D4F86">
      <w:pPr>
        <w:pStyle w:val="Teksttreci0"/>
        <w:numPr>
          <w:ilvl w:val="0"/>
          <w:numId w:val="33"/>
        </w:numPr>
        <w:tabs>
          <w:tab w:val="left" w:pos="993"/>
        </w:tabs>
        <w:spacing w:before="240" w:after="240" w:line="360" w:lineRule="auto"/>
        <w:ind w:left="567" w:hanging="567"/>
        <w:rPr>
          <w:rStyle w:val="Teksttreci"/>
          <w:rFonts w:ascii="Arial" w:hAnsi="Arial" w:cs="Arial"/>
          <w:sz w:val="24"/>
          <w:szCs w:val="24"/>
        </w:rPr>
      </w:pPr>
      <w:r w:rsidRPr="000D4F86">
        <w:rPr>
          <w:rStyle w:val="Teksttreci"/>
          <w:rFonts w:ascii="Arial" w:hAnsi="Arial" w:cs="Arial"/>
          <w:sz w:val="24"/>
          <w:szCs w:val="24"/>
        </w:rPr>
        <w:t>Załącznikami do umowy są:</w:t>
      </w:r>
    </w:p>
    <w:p w14:paraId="17B36A97" w14:textId="05715E31" w:rsidR="00BB3153" w:rsidRPr="00FB4292" w:rsidRDefault="00BB3153" w:rsidP="000D4F86">
      <w:pPr>
        <w:pStyle w:val="Teksttreci0"/>
        <w:numPr>
          <w:ilvl w:val="0"/>
          <w:numId w:val="13"/>
        </w:numPr>
        <w:tabs>
          <w:tab w:val="left" w:pos="567"/>
        </w:tabs>
        <w:spacing w:before="240" w:after="240" w:line="360" w:lineRule="auto"/>
        <w:ind w:left="567" w:firstLine="0"/>
        <w:rPr>
          <w:rStyle w:val="Teksttreci"/>
          <w:rFonts w:ascii="Arial" w:hAnsi="Arial" w:cs="Arial"/>
          <w:sz w:val="24"/>
          <w:szCs w:val="24"/>
        </w:rPr>
      </w:pPr>
      <w:bookmarkStart w:id="35" w:name="_Hlk92540270"/>
      <w:r w:rsidRPr="00FB4292">
        <w:rPr>
          <w:rStyle w:val="Teksttreci"/>
          <w:rFonts w:ascii="Arial" w:hAnsi="Arial" w:cs="Arial"/>
          <w:sz w:val="24"/>
          <w:szCs w:val="24"/>
        </w:rPr>
        <w:t xml:space="preserve">Wzór protokołu </w:t>
      </w:r>
      <w:r w:rsidR="00633C1E">
        <w:rPr>
          <w:rStyle w:val="Teksttreci"/>
          <w:rFonts w:ascii="Arial" w:hAnsi="Arial" w:cs="Arial"/>
          <w:sz w:val="24"/>
          <w:szCs w:val="24"/>
        </w:rPr>
        <w:t xml:space="preserve">wykonania </w:t>
      </w:r>
      <w:r w:rsidRPr="00FB4292">
        <w:rPr>
          <w:rStyle w:val="Teksttreci"/>
          <w:rFonts w:ascii="Arial" w:hAnsi="Arial" w:cs="Arial"/>
          <w:sz w:val="24"/>
          <w:szCs w:val="24"/>
        </w:rPr>
        <w:t>usługi</w:t>
      </w:r>
    </w:p>
    <w:p w14:paraId="49BF0973" w14:textId="3C249B40" w:rsidR="00BB3153" w:rsidRPr="00FB4292" w:rsidRDefault="00BB3153" w:rsidP="000D4F86">
      <w:pPr>
        <w:pStyle w:val="Teksttreci0"/>
        <w:numPr>
          <w:ilvl w:val="0"/>
          <w:numId w:val="13"/>
        </w:numPr>
        <w:tabs>
          <w:tab w:val="left" w:pos="567"/>
        </w:tabs>
        <w:spacing w:before="240" w:after="240" w:line="360" w:lineRule="auto"/>
        <w:ind w:left="567" w:firstLine="0"/>
        <w:rPr>
          <w:rStyle w:val="Teksttreci"/>
          <w:rFonts w:ascii="Arial" w:hAnsi="Arial" w:cs="Arial"/>
          <w:sz w:val="24"/>
          <w:szCs w:val="24"/>
        </w:rPr>
      </w:pPr>
      <w:r w:rsidRPr="00FB4292">
        <w:rPr>
          <w:rStyle w:val="Teksttreci"/>
          <w:rFonts w:ascii="Arial" w:hAnsi="Arial" w:cs="Arial"/>
          <w:sz w:val="24"/>
          <w:szCs w:val="24"/>
        </w:rPr>
        <w:t>Umowa o powierzeniu przetwarzania danych osobowych</w:t>
      </w:r>
    </w:p>
    <w:p w14:paraId="1ADF2435" w14:textId="150EC6E6" w:rsidR="00484330" w:rsidRPr="00FB4292" w:rsidRDefault="00484330" w:rsidP="000D4F86">
      <w:pPr>
        <w:pStyle w:val="Teksttreci0"/>
        <w:numPr>
          <w:ilvl w:val="0"/>
          <w:numId w:val="13"/>
        </w:numPr>
        <w:tabs>
          <w:tab w:val="left" w:pos="567"/>
        </w:tabs>
        <w:spacing w:before="240" w:after="240" w:line="360" w:lineRule="auto"/>
        <w:ind w:left="567" w:firstLine="0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Oferta wykonawcy</w:t>
      </w:r>
    </w:p>
    <w:p w14:paraId="21F49815" w14:textId="612D7D4E" w:rsidR="00AE763F" w:rsidRPr="00FB4292" w:rsidRDefault="00AE763F" w:rsidP="000D4F86">
      <w:pPr>
        <w:pStyle w:val="Teksttreci0"/>
        <w:numPr>
          <w:ilvl w:val="0"/>
          <w:numId w:val="13"/>
        </w:numPr>
        <w:tabs>
          <w:tab w:val="left" w:pos="567"/>
        </w:tabs>
        <w:spacing w:before="240" w:after="240" w:line="360" w:lineRule="auto"/>
        <w:ind w:left="567" w:firstLine="0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Wykaz osób – Wykaz instruktorów</w:t>
      </w:r>
    </w:p>
    <w:p w14:paraId="2A7BB53D" w14:textId="642D7010" w:rsidR="00055ECB" w:rsidRPr="00FB4292" w:rsidRDefault="00055ECB" w:rsidP="000D4F86">
      <w:pPr>
        <w:pStyle w:val="Teksttreci0"/>
        <w:numPr>
          <w:ilvl w:val="0"/>
          <w:numId w:val="13"/>
        </w:numPr>
        <w:tabs>
          <w:tab w:val="left" w:pos="567"/>
        </w:tabs>
        <w:spacing w:before="240" w:after="240" w:line="360" w:lineRule="auto"/>
        <w:ind w:left="567" w:firstLine="0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Polisa ubezpieczeniowa od odpowiedzialności cywilnej</w:t>
      </w:r>
      <w:r w:rsidR="007654EE">
        <w:rPr>
          <w:rFonts w:ascii="Arial" w:hAnsi="Arial" w:cs="Arial"/>
          <w:sz w:val="24"/>
          <w:szCs w:val="24"/>
        </w:rPr>
        <w:t xml:space="preserve"> i dowód jej zapłaty</w:t>
      </w:r>
    </w:p>
    <w:bookmarkEnd w:id="35"/>
    <w:p w14:paraId="1CBB5A22" w14:textId="2520F5B9" w:rsidR="00CC5208" w:rsidRPr="00FB4292" w:rsidRDefault="00CC5208" w:rsidP="009B3A89">
      <w:pPr>
        <w:widowControl w:val="0"/>
        <w:autoSpaceDE w:val="0"/>
        <w:spacing w:before="600" w:after="240" w:line="360" w:lineRule="auto"/>
        <w:ind w:left="425" w:hanging="425"/>
        <w:rPr>
          <w:rFonts w:ascii="Arial" w:hAnsi="Arial" w:cs="Arial"/>
        </w:rPr>
      </w:pPr>
      <w:r w:rsidRPr="00FB4292">
        <w:rPr>
          <w:rFonts w:ascii="Arial" w:hAnsi="Arial" w:cs="Arial"/>
          <w:b/>
        </w:rPr>
        <w:t xml:space="preserve">Zamawiający </w:t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="00484330" w:rsidRPr="00FB4292">
        <w:rPr>
          <w:rFonts w:ascii="Arial" w:hAnsi="Arial" w:cs="Arial"/>
          <w:b/>
        </w:rPr>
        <w:t>Wykonawca</w:t>
      </w:r>
    </w:p>
    <w:p w14:paraId="5A7D8DB6" w14:textId="77777777" w:rsidR="00CC5208" w:rsidRPr="00FB4292" w:rsidRDefault="00CC5208" w:rsidP="00FB4292">
      <w:pPr>
        <w:suppressAutoHyphens w:val="0"/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</w:rPr>
        <w:br w:type="page"/>
      </w:r>
    </w:p>
    <w:p w14:paraId="3F350441" w14:textId="2F2D2C88" w:rsidR="00E57B77" w:rsidRPr="00633C1E" w:rsidRDefault="00E57B77" w:rsidP="00633C1E">
      <w:pPr>
        <w:pStyle w:val="Nagwek2"/>
        <w:spacing w:before="240"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633C1E">
        <w:rPr>
          <w:rFonts w:ascii="Arial" w:hAnsi="Arial" w:cs="Arial"/>
          <w:b/>
          <w:bCs/>
          <w:color w:val="auto"/>
          <w:kern w:val="1"/>
          <w:sz w:val="24"/>
          <w:szCs w:val="24"/>
        </w:rPr>
        <w:lastRenderedPageBreak/>
        <w:t>Załącznik nr 1 do umowy</w:t>
      </w:r>
      <w:r w:rsidR="00633C1E" w:rsidRPr="00633C1E">
        <w:rPr>
          <w:rFonts w:ascii="Arial" w:hAnsi="Arial" w:cs="Arial"/>
          <w:b/>
          <w:bCs/>
          <w:color w:val="auto"/>
          <w:kern w:val="1"/>
          <w:sz w:val="24"/>
          <w:szCs w:val="24"/>
        </w:rPr>
        <w:t xml:space="preserve"> </w:t>
      </w:r>
      <w:r w:rsidRPr="00633C1E">
        <w:rPr>
          <w:rFonts w:ascii="Arial" w:hAnsi="Arial" w:cs="Arial"/>
          <w:b/>
          <w:bCs/>
          <w:color w:val="auto"/>
          <w:sz w:val="24"/>
          <w:szCs w:val="24"/>
        </w:rPr>
        <w:t>PROTOKÓŁ WYKONANIA USŁUGI</w:t>
      </w:r>
    </w:p>
    <w:p w14:paraId="6FF10EAC" w14:textId="77777777" w:rsidR="00E57B77" w:rsidRPr="00FB4292" w:rsidRDefault="00E57B77" w:rsidP="00FB4292">
      <w:pPr>
        <w:pStyle w:val="Bezodstpw"/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B4292">
        <w:rPr>
          <w:rFonts w:ascii="Arial" w:hAnsi="Arial" w:cs="Arial"/>
          <w:b/>
          <w:sz w:val="24"/>
          <w:szCs w:val="24"/>
        </w:rPr>
        <w:t>w części nr …..</w:t>
      </w:r>
    </w:p>
    <w:p w14:paraId="04EAF854" w14:textId="77777777" w:rsidR="00E57B77" w:rsidRPr="00FB4292" w:rsidRDefault="00E57B77" w:rsidP="00FB4292">
      <w:pPr>
        <w:pStyle w:val="Bezodstpw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 xml:space="preserve">zgodnie z umową  </w:t>
      </w:r>
      <w:r w:rsidRPr="00FB4292">
        <w:rPr>
          <w:rFonts w:ascii="Arial" w:hAnsi="Arial" w:cs="Arial"/>
          <w:b/>
          <w:sz w:val="24"/>
          <w:szCs w:val="24"/>
        </w:rPr>
        <w:t xml:space="preserve">nr ……………/202….. </w:t>
      </w:r>
      <w:r w:rsidRPr="00FB4292">
        <w:rPr>
          <w:rFonts w:ascii="Arial" w:hAnsi="Arial" w:cs="Arial"/>
          <w:sz w:val="24"/>
          <w:szCs w:val="24"/>
        </w:rPr>
        <w:t>z dnia ……………..</w:t>
      </w:r>
    </w:p>
    <w:p w14:paraId="1384EB29" w14:textId="58A97EF3" w:rsidR="00E57B77" w:rsidRPr="00FB4292" w:rsidRDefault="00E57B77" w:rsidP="00FB4292">
      <w:pPr>
        <w:pStyle w:val="Bezodstpw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Sporządzony w dniu dostawy, tj. …………...…. 202</w:t>
      </w:r>
      <w:r w:rsidR="007654EE">
        <w:rPr>
          <w:rFonts w:ascii="Arial" w:hAnsi="Arial" w:cs="Arial"/>
          <w:sz w:val="24"/>
          <w:szCs w:val="24"/>
        </w:rPr>
        <w:t>...</w:t>
      </w:r>
      <w:r w:rsidRPr="00FB4292">
        <w:rPr>
          <w:rFonts w:ascii="Arial" w:hAnsi="Arial" w:cs="Arial"/>
          <w:sz w:val="24"/>
          <w:szCs w:val="24"/>
        </w:rPr>
        <w:t> r.</w:t>
      </w:r>
    </w:p>
    <w:p w14:paraId="0A0C8497" w14:textId="135213A7" w:rsidR="00E57B77" w:rsidRPr="00FB4292" w:rsidRDefault="00E57B77" w:rsidP="00FB4292">
      <w:pPr>
        <w:pStyle w:val="Bezodstpw"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FB4292">
        <w:rPr>
          <w:rFonts w:ascii="Arial" w:hAnsi="Arial" w:cs="Arial"/>
          <w:b/>
          <w:bCs/>
          <w:sz w:val="24"/>
          <w:szCs w:val="24"/>
        </w:rPr>
        <w:t xml:space="preserve">Nazwa zamówienia: Przeprowadzenie </w:t>
      </w:r>
      <w:r w:rsidR="005C28BD" w:rsidRPr="00FB4292">
        <w:rPr>
          <w:rFonts w:ascii="Arial" w:hAnsi="Arial" w:cs="Arial"/>
          <w:b/>
          <w:bCs/>
          <w:sz w:val="24"/>
          <w:szCs w:val="24"/>
        </w:rPr>
        <w:t>kursów</w:t>
      </w:r>
      <w:r w:rsidRPr="00FB4292">
        <w:rPr>
          <w:rFonts w:ascii="Arial" w:hAnsi="Arial" w:cs="Arial"/>
          <w:b/>
          <w:bCs/>
          <w:sz w:val="24"/>
          <w:szCs w:val="24"/>
        </w:rPr>
        <w:t xml:space="preserve"> z prawa jazdy kat. </w:t>
      </w:r>
      <w:commentRangeStart w:id="36"/>
      <w:r w:rsidRPr="00FB4292">
        <w:rPr>
          <w:rFonts w:ascii="Arial" w:hAnsi="Arial" w:cs="Arial"/>
          <w:b/>
          <w:bCs/>
          <w:sz w:val="24"/>
          <w:szCs w:val="24"/>
        </w:rPr>
        <w:t xml:space="preserve">B/B1 </w:t>
      </w:r>
      <w:commentRangeEnd w:id="36"/>
      <w:r w:rsidR="007654EE">
        <w:rPr>
          <w:rStyle w:val="Odwoaniedokomentarza"/>
          <w:rFonts w:ascii="Times New Roman" w:eastAsia="Times New Roman" w:hAnsi="Times New Roman"/>
          <w:lang w:eastAsia="ar-SA"/>
        </w:rPr>
        <w:commentReference w:id="36"/>
      </w:r>
      <w:r w:rsidRPr="00FB4292">
        <w:rPr>
          <w:rFonts w:ascii="Arial" w:hAnsi="Arial" w:cs="Arial"/>
          <w:b/>
          <w:bCs/>
          <w:sz w:val="24"/>
          <w:szCs w:val="24"/>
        </w:rPr>
        <w:t>dla uczniów Zespołu Szkół Mechanicznych w Opolu na terenie miasta Opola</w:t>
      </w:r>
    </w:p>
    <w:p w14:paraId="1D473899" w14:textId="77777777" w:rsidR="00E57B77" w:rsidRPr="00FB4292" w:rsidRDefault="00E57B77" w:rsidP="00FB4292">
      <w:pPr>
        <w:pStyle w:val="Bezodstpw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b/>
          <w:bCs/>
          <w:sz w:val="24"/>
          <w:szCs w:val="24"/>
        </w:rPr>
        <w:t>W części nr ……</w:t>
      </w:r>
    </w:p>
    <w:p w14:paraId="1DDB3B93" w14:textId="77777777" w:rsidR="00E57B77" w:rsidRPr="00FB4292" w:rsidRDefault="00E57B77" w:rsidP="00FB4292">
      <w:pPr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</w:rPr>
        <w:t xml:space="preserve">Wykonana usługa odpowiada/nie odpowiada* warunkom zawartej umowy i jej wykonanie budzi/nie budzi* zastrzeżeń. </w:t>
      </w:r>
    </w:p>
    <w:p w14:paraId="7E8942AD" w14:textId="77777777" w:rsidR="00E57B77" w:rsidRPr="00FB4292" w:rsidRDefault="00E57B77" w:rsidP="00FB4292">
      <w:pPr>
        <w:spacing w:before="240" w:after="240" w:line="360" w:lineRule="auto"/>
        <w:ind w:left="709"/>
        <w:rPr>
          <w:rFonts w:ascii="Arial" w:hAnsi="Arial" w:cs="Arial"/>
        </w:rPr>
      </w:pPr>
      <w:r w:rsidRPr="00FB4292">
        <w:rPr>
          <w:rFonts w:ascii="Arial" w:hAnsi="Arial" w:cs="Arial"/>
        </w:rPr>
        <w:t xml:space="preserve">Wykaz kursantów, którzy zdali ukończyli kurs z prawa jazdy w kat. B/B1: </w:t>
      </w:r>
    </w:p>
    <w:p w14:paraId="64E8BBAF" w14:textId="67F27B1C" w:rsidR="00E57B77" w:rsidRPr="00FB4292" w:rsidRDefault="00E57B77" w:rsidP="00EA6469">
      <w:pPr>
        <w:spacing w:before="240" w:after="240" w:line="360" w:lineRule="auto"/>
        <w:ind w:left="709"/>
        <w:rPr>
          <w:rFonts w:ascii="Arial" w:hAnsi="Arial" w:cs="Arial"/>
        </w:rPr>
      </w:pPr>
      <w:r w:rsidRPr="00FB4292">
        <w:rPr>
          <w:rFonts w:ascii="Arial" w:hAnsi="Arial" w:cs="Arial"/>
          <w:b/>
        </w:rPr>
        <w:t>Zamawiający:</w:t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  <w:t xml:space="preserve">Wykonawca </w:t>
      </w:r>
      <w:r w:rsidRPr="00FB4292">
        <w:rPr>
          <w:rFonts w:ascii="Arial" w:hAnsi="Arial" w:cs="Arial"/>
          <w:b/>
        </w:rPr>
        <w:br/>
      </w:r>
      <w:r w:rsidRPr="00FB4292">
        <w:rPr>
          <w:rFonts w:ascii="Arial" w:hAnsi="Arial" w:cs="Arial"/>
        </w:rPr>
        <w:t>…………………………………………</w:t>
      </w:r>
      <w:r w:rsidRPr="00FB4292">
        <w:rPr>
          <w:rFonts w:ascii="Arial" w:hAnsi="Arial" w:cs="Arial"/>
        </w:rPr>
        <w:tab/>
        <w:t xml:space="preserve">               ……………………………............</w:t>
      </w:r>
    </w:p>
    <w:p w14:paraId="4F751512" w14:textId="77777777" w:rsidR="00E57B77" w:rsidRPr="00EA6469" w:rsidRDefault="00E57B77" w:rsidP="00FB4292">
      <w:pPr>
        <w:spacing w:before="240" w:after="240" w:line="360" w:lineRule="auto"/>
        <w:rPr>
          <w:rFonts w:ascii="Arial" w:hAnsi="Arial" w:cs="Arial"/>
          <w:iCs/>
        </w:rPr>
      </w:pPr>
      <w:r w:rsidRPr="00EA6469">
        <w:rPr>
          <w:rFonts w:ascii="Arial" w:hAnsi="Arial" w:cs="Arial"/>
          <w:iCs/>
        </w:rPr>
        <w:t xml:space="preserve"> (podpis osoby upoważnionej)</w:t>
      </w:r>
      <w:r w:rsidRPr="00EA6469">
        <w:rPr>
          <w:rFonts w:ascii="Arial" w:hAnsi="Arial" w:cs="Arial"/>
          <w:iCs/>
        </w:rPr>
        <w:tab/>
      </w:r>
      <w:r w:rsidRPr="00EA6469">
        <w:rPr>
          <w:rFonts w:ascii="Arial" w:hAnsi="Arial" w:cs="Arial"/>
          <w:iCs/>
        </w:rPr>
        <w:tab/>
      </w:r>
      <w:r w:rsidRPr="00EA6469">
        <w:rPr>
          <w:rFonts w:ascii="Arial" w:hAnsi="Arial" w:cs="Arial"/>
          <w:iCs/>
        </w:rPr>
        <w:tab/>
      </w:r>
      <w:r w:rsidRPr="00EA6469">
        <w:rPr>
          <w:rFonts w:ascii="Arial" w:hAnsi="Arial" w:cs="Arial"/>
          <w:iCs/>
        </w:rPr>
        <w:tab/>
        <w:t xml:space="preserve">      (podpisy wraz z pieczęciami) </w:t>
      </w:r>
    </w:p>
    <w:p w14:paraId="55A40773" w14:textId="522E3603" w:rsidR="00E57B77" w:rsidRPr="00FB4292" w:rsidRDefault="00E57B77" w:rsidP="00FB4292">
      <w:pPr>
        <w:suppressAutoHyphens w:val="0"/>
        <w:spacing w:before="240" w:after="240" w:line="360" w:lineRule="auto"/>
        <w:rPr>
          <w:rFonts w:ascii="Arial" w:eastAsia="Calibri" w:hAnsi="Arial" w:cs="Arial"/>
          <w:bCs/>
          <w:lang w:eastAsia="en-US"/>
        </w:rPr>
      </w:pPr>
      <w:r w:rsidRPr="00FB4292">
        <w:rPr>
          <w:rFonts w:ascii="Arial" w:eastAsia="Calibri" w:hAnsi="Arial" w:cs="Arial"/>
          <w:bCs/>
          <w:lang w:eastAsia="en-US"/>
        </w:rPr>
        <w:br w:type="page"/>
      </w:r>
    </w:p>
    <w:p w14:paraId="54C02376" w14:textId="03EEF432" w:rsidR="00271324" w:rsidRPr="00633C1E" w:rsidRDefault="00271324" w:rsidP="00633C1E">
      <w:pPr>
        <w:pStyle w:val="Nagwek2"/>
        <w:spacing w:before="240" w:after="240" w:line="360" w:lineRule="auto"/>
        <w:rPr>
          <w:rFonts w:ascii="Arial" w:hAnsi="Arial" w:cs="Arial"/>
          <w:b/>
          <w:bCs/>
          <w:color w:val="auto"/>
        </w:rPr>
      </w:pPr>
      <w:r w:rsidRPr="00633C1E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lastRenderedPageBreak/>
        <w:t xml:space="preserve">Załącznik nr </w:t>
      </w:r>
      <w:r w:rsidR="00B83DF1" w:rsidRPr="00633C1E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2</w:t>
      </w:r>
      <w:r w:rsidRPr="00633C1E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do </w:t>
      </w:r>
      <w:r w:rsidR="00E57B77" w:rsidRPr="00633C1E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>umowy</w:t>
      </w:r>
      <w:r w:rsidR="00633C1E" w:rsidRPr="00633C1E">
        <w:rPr>
          <w:rFonts w:ascii="Arial" w:eastAsia="Calibri" w:hAnsi="Arial" w:cs="Arial"/>
          <w:b/>
          <w:bCs/>
          <w:color w:val="auto"/>
          <w:sz w:val="24"/>
          <w:szCs w:val="24"/>
          <w:lang w:eastAsia="en-US"/>
        </w:rPr>
        <w:t xml:space="preserve"> </w:t>
      </w:r>
      <w:r w:rsidRPr="00633C1E">
        <w:rPr>
          <w:rFonts w:ascii="Arial" w:hAnsi="Arial" w:cs="Arial"/>
          <w:b/>
          <w:bCs/>
          <w:color w:val="auto"/>
        </w:rPr>
        <w:t>UMOWA POWIERZENIA PRZETWARZANIA DANYCH OSOBOWYCH</w:t>
      </w:r>
    </w:p>
    <w:p w14:paraId="7F27A1CD" w14:textId="59FAFB49" w:rsidR="00271324" w:rsidRPr="00FB4292" w:rsidRDefault="00271324" w:rsidP="00FB4292">
      <w:pPr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</w:rPr>
      </w:pPr>
      <w:r w:rsidRPr="00FB4292">
        <w:rPr>
          <w:rFonts w:ascii="Arial" w:hAnsi="Arial" w:cs="Arial"/>
          <w:b/>
          <w:bCs/>
        </w:rPr>
        <w:t xml:space="preserve">Nr  </w:t>
      </w:r>
      <w:r w:rsidR="00F52110" w:rsidRPr="00FB4292">
        <w:rPr>
          <w:rFonts w:ascii="Arial" w:hAnsi="Arial" w:cs="Arial"/>
          <w:b/>
        </w:rPr>
        <w:t>……………………..</w:t>
      </w:r>
    </w:p>
    <w:p w14:paraId="144C7FE8" w14:textId="649E2413" w:rsidR="00E57B77" w:rsidRPr="00FB4292" w:rsidRDefault="00E57B77" w:rsidP="00FB4292">
      <w:pPr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</w:rPr>
      </w:pPr>
      <w:r w:rsidRPr="00FB4292">
        <w:rPr>
          <w:rFonts w:ascii="Arial" w:hAnsi="Arial" w:cs="Arial"/>
          <w:b/>
        </w:rPr>
        <w:t>W części nr …..</w:t>
      </w:r>
    </w:p>
    <w:p w14:paraId="0CAAE86F" w14:textId="4622E010" w:rsidR="00271324" w:rsidRPr="00FB4292" w:rsidRDefault="00271324" w:rsidP="00FB4292">
      <w:pPr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</w:rPr>
        <w:t xml:space="preserve">zawarta </w:t>
      </w:r>
      <w:r w:rsidRPr="00FB4292">
        <w:rPr>
          <w:rFonts w:ascii="Arial" w:hAnsi="Arial" w:cs="Arial"/>
          <w:b/>
          <w:bCs/>
        </w:rPr>
        <w:t>w dniu ………………..………….. 202</w:t>
      </w:r>
      <w:r w:rsidR="00F52110" w:rsidRPr="00FB4292">
        <w:rPr>
          <w:rFonts w:ascii="Arial" w:hAnsi="Arial" w:cs="Arial"/>
          <w:b/>
          <w:bCs/>
        </w:rPr>
        <w:t>..</w:t>
      </w:r>
      <w:r w:rsidRPr="00FB4292">
        <w:rPr>
          <w:rFonts w:ascii="Arial" w:hAnsi="Arial" w:cs="Arial"/>
          <w:b/>
          <w:bCs/>
        </w:rPr>
        <w:t xml:space="preserve"> r. w Opolu</w:t>
      </w:r>
      <w:r w:rsidRPr="00FB4292">
        <w:rPr>
          <w:rFonts w:ascii="Arial" w:hAnsi="Arial" w:cs="Arial"/>
        </w:rPr>
        <w:t xml:space="preserve"> pomiędzy:</w:t>
      </w:r>
    </w:p>
    <w:p w14:paraId="7FA7E9B9" w14:textId="77777777" w:rsidR="00F52110" w:rsidRPr="00FB4292" w:rsidRDefault="00F52110" w:rsidP="00FB4292">
      <w:pPr>
        <w:spacing w:before="240" w:after="240" w:line="360" w:lineRule="auto"/>
        <w:rPr>
          <w:rFonts w:ascii="Arial" w:hAnsi="Arial" w:cs="Arial"/>
          <w:b/>
        </w:rPr>
      </w:pPr>
      <w:r w:rsidRPr="00FB4292">
        <w:rPr>
          <w:rFonts w:ascii="Arial" w:hAnsi="Arial" w:cs="Arial"/>
          <w:b/>
        </w:rPr>
        <w:t>Zespołem Szkół Mechanicznych w Opolu, 45-027 OPOLE, ul. E. Osmańczyka 20</w:t>
      </w:r>
    </w:p>
    <w:p w14:paraId="67BE6946" w14:textId="77777777" w:rsidR="00F52110" w:rsidRPr="00FB4292" w:rsidRDefault="00F52110" w:rsidP="00FB4292">
      <w:pPr>
        <w:spacing w:before="240" w:after="240" w:line="360" w:lineRule="auto"/>
        <w:rPr>
          <w:rFonts w:ascii="Arial" w:hAnsi="Arial" w:cs="Arial"/>
          <w:b/>
        </w:rPr>
      </w:pPr>
      <w:r w:rsidRPr="00FB4292">
        <w:rPr>
          <w:rFonts w:ascii="Arial" w:hAnsi="Arial" w:cs="Arial"/>
          <w:b/>
        </w:rPr>
        <w:t xml:space="preserve">zwanym dalej  Zamawiającym, reprezentowanym przez: </w:t>
      </w:r>
    </w:p>
    <w:p w14:paraId="0ED98111" w14:textId="77777777" w:rsidR="00F52110" w:rsidRPr="00FB4292" w:rsidRDefault="00F52110" w:rsidP="00FB4292">
      <w:pPr>
        <w:spacing w:before="240" w:after="240" w:line="360" w:lineRule="auto"/>
        <w:rPr>
          <w:rFonts w:ascii="Arial" w:hAnsi="Arial" w:cs="Arial"/>
          <w:b/>
        </w:rPr>
      </w:pPr>
      <w:r w:rsidRPr="00FB4292">
        <w:rPr>
          <w:rFonts w:ascii="Arial" w:hAnsi="Arial" w:cs="Arial"/>
          <w:b/>
        </w:rPr>
        <w:t xml:space="preserve">mgr inż. Bogusława Januszko - Dyrektora </w:t>
      </w:r>
    </w:p>
    <w:p w14:paraId="744CF888" w14:textId="77777777" w:rsidR="00271324" w:rsidRPr="00FB4292" w:rsidRDefault="00271324" w:rsidP="00FB4292">
      <w:pPr>
        <w:autoSpaceDN w:val="0"/>
        <w:spacing w:before="240" w:after="240" w:line="360" w:lineRule="auto"/>
        <w:textAlignment w:val="baseline"/>
        <w:rPr>
          <w:rFonts w:ascii="Arial" w:hAnsi="Arial" w:cs="Arial"/>
          <w:bCs/>
          <w:kern w:val="3"/>
        </w:rPr>
      </w:pPr>
      <w:r w:rsidRPr="00FB4292">
        <w:rPr>
          <w:rFonts w:ascii="Arial" w:hAnsi="Arial" w:cs="Arial"/>
          <w:kern w:val="3"/>
        </w:rPr>
        <w:t xml:space="preserve">zwanym dalej </w:t>
      </w:r>
      <w:r w:rsidRPr="00FB4292">
        <w:rPr>
          <w:rFonts w:ascii="Arial" w:hAnsi="Arial" w:cs="Arial"/>
          <w:b/>
          <w:bCs/>
          <w:kern w:val="3"/>
        </w:rPr>
        <w:t>„Powierzającym”</w:t>
      </w:r>
      <w:r w:rsidRPr="00FB4292">
        <w:rPr>
          <w:rFonts w:ascii="Arial" w:hAnsi="Arial" w:cs="Arial"/>
          <w:bCs/>
          <w:kern w:val="3"/>
        </w:rPr>
        <w:t>,</w:t>
      </w:r>
    </w:p>
    <w:p w14:paraId="15CF6BD2" w14:textId="77777777" w:rsidR="00271324" w:rsidRPr="00FB4292" w:rsidRDefault="00271324" w:rsidP="00FB4292">
      <w:pPr>
        <w:autoSpaceDN w:val="0"/>
        <w:spacing w:before="240" w:after="240" w:line="360" w:lineRule="auto"/>
        <w:textAlignment w:val="baseline"/>
        <w:rPr>
          <w:rFonts w:ascii="Arial" w:hAnsi="Arial" w:cs="Arial"/>
          <w:kern w:val="3"/>
        </w:rPr>
      </w:pPr>
      <w:r w:rsidRPr="00FB4292">
        <w:rPr>
          <w:rFonts w:ascii="Arial" w:hAnsi="Arial" w:cs="Arial"/>
          <w:kern w:val="3"/>
        </w:rPr>
        <w:t>a</w:t>
      </w:r>
    </w:p>
    <w:p w14:paraId="1E6C3EA5" w14:textId="6B4AB6B3" w:rsidR="00271324" w:rsidRPr="00FB4292" w:rsidRDefault="00520359" w:rsidP="00FB4292">
      <w:pPr>
        <w:autoSpaceDN w:val="0"/>
        <w:spacing w:before="240" w:after="240" w:line="360" w:lineRule="auto"/>
        <w:textAlignment w:val="baseline"/>
        <w:rPr>
          <w:rFonts w:ascii="Arial" w:hAnsi="Arial" w:cs="Arial"/>
          <w:b/>
          <w:bCs/>
          <w:color w:val="000000"/>
          <w:kern w:val="3"/>
        </w:rPr>
      </w:pPr>
      <w:r>
        <w:rPr>
          <w:rFonts w:ascii="Arial" w:hAnsi="Arial" w:cs="Arial"/>
          <w:b/>
          <w:bCs/>
          <w:color w:val="000000"/>
          <w:kern w:val="3"/>
        </w:rPr>
        <w:t>.....................................................</w:t>
      </w:r>
    </w:p>
    <w:p w14:paraId="3AB2F9D4" w14:textId="77777777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</w:rPr>
      </w:pPr>
      <w:r w:rsidRPr="00FB4292">
        <w:rPr>
          <w:rFonts w:ascii="Arial" w:hAnsi="Arial" w:cs="Arial"/>
          <w:color w:val="000000"/>
        </w:rPr>
        <w:t xml:space="preserve">zwaną dalej </w:t>
      </w:r>
      <w:r w:rsidRPr="00FB4292">
        <w:rPr>
          <w:rFonts w:ascii="Arial" w:hAnsi="Arial" w:cs="Arial"/>
          <w:b/>
          <w:bCs/>
          <w:color w:val="000000"/>
        </w:rPr>
        <w:t>„Przyjmującym”</w:t>
      </w:r>
      <w:r w:rsidRPr="00FB4292">
        <w:rPr>
          <w:rFonts w:ascii="Arial" w:hAnsi="Arial" w:cs="Arial"/>
          <w:color w:val="000000"/>
        </w:rPr>
        <w:t>,</w:t>
      </w:r>
    </w:p>
    <w:p w14:paraId="1A3FBE14" w14:textId="77777777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/>
        </w:rPr>
      </w:pPr>
      <w:r w:rsidRPr="00FB4292">
        <w:rPr>
          <w:rFonts w:ascii="Arial" w:hAnsi="Arial" w:cs="Arial"/>
          <w:color w:val="000000"/>
        </w:rPr>
        <w:t xml:space="preserve">zaś wspólnie zwanymi dalej </w:t>
      </w:r>
      <w:r w:rsidRPr="00FB4292">
        <w:rPr>
          <w:rFonts w:ascii="Arial" w:hAnsi="Arial" w:cs="Arial"/>
          <w:b/>
          <w:bCs/>
          <w:color w:val="000000"/>
        </w:rPr>
        <w:t>„Stronami”.</w:t>
      </w:r>
    </w:p>
    <w:p w14:paraId="30FA29F0" w14:textId="77777777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FB4292">
        <w:rPr>
          <w:rFonts w:ascii="Arial" w:hAnsi="Arial" w:cs="Arial"/>
          <w:b/>
          <w:bCs/>
        </w:rPr>
        <w:t>§ 1</w:t>
      </w:r>
    </w:p>
    <w:p w14:paraId="7684BBF4" w14:textId="27333578" w:rsidR="00271324" w:rsidRPr="00FB4292" w:rsidRDefault="00271324" w:rsidP="00FB4292">
      <w:pPr>
        <w:widowControl w:val="0"/>
        <w:numPr>
          <w:ilvl w:val="0"/>
          <w:numId w:val="8"/>
        </w:numPr>
        <w:tabs>
          <w:tab w:val="center" w:pos="4536"/>
          <w:tab w:val="right" w:pos="9072"/>
        </w:tabs>
        <w:suppressAutoHyphens w:val="0"/>
        <w:spacing w:before="240" w:after="240" w:line="360" w:lineRule="auto"/>
        <w:ind w:left="426" w:hanging="426"/>
        <w:rPr>
          <w:rFonts w:ascii="Arial" w:eastAsia="Calibri" w:hAnsi="Arial" w:cs="Arial"/>
          <w:b/>
        </w:rPr>
      </w:pPr>
      <w:r w:rsidRPr="00FB4292">
        <w:rPr>
          <w:rFonts w:ascii="Arial" w:hAnsi="Arial" w:cs="Arial"/>
        </w:rPr>
        <w:t>Przedmiotem Umowy jest powierzenie przez Powierzającego, Przyjmującemu przetwarzanie danych osobowych osób w związku z wykonywaniem przez Przyjmującego na rzecz Powierzającego zamówienia pn.:</w:t>
      </w:r>
      <w:r w:rsidRPr="00FB4292">
        <w:rPr>
          <w:rFonts w:ascii="Arial" w:eastAsia="Calibri" w:hAnsi="Arial" w:cs="Arial"/>
          <w:b/>
          <w:lang w:eastAsia="en-US"/>
        </w:rPr>
        <w:t xml:space="preserve"> </w:t>
      </w:r>
      <w:bookmarkStart w:id="37" w:name="_Hlk92416347"/>
      <w:bookmarkStart w:id="38" w:name="_Hlk71724248"/>
      <w:r w:rsidR="00401E20" w:rsidRPr="00FB4292">
        <w:rPr>
          <w:rFonts w:ascii="Arial" w:hAnsi="Arial" w:cs="Arial"/>
          <w:b/>
          <w:bCs/>
        </w:rPr>
        <w:t xml:space="preserve">Przeprowadzenie </w:t>
      </w:r>
      <w:r w:rsidR="005C28BD" w:rsidRPr="00FB4292">
        <w:rPr>
          <w:rFonts w:ascii="Arial" w:hAnsi="Arial" w:cs="Arial"/>
          <w:b/>
          <w:bCs/>
        </w:rPr>
        <w:t>kursów</w:t>
      </w:r>
      <w:r w:rsidR="00401E20" w:rsidRPr="00FB4292">
        <w:rPr>
          <w:rFonts w:ascii="Arial" w:hAnsi="Arial" w:cs="Arial"/>
          <w:b/>
          <w:bCs/>
        </w:rPr>
        <w:t xml:space="preserve"> z prawa jazdy kat. </w:t>
      </w:r>
      <w:commentRangeStart w:id="39"/>
      <w:r w:rsidR="00401E20" w:rsidRPr="00FB4292">
        <w:rPr>
          <w:rFonts w:ascii="Arial" w:hAnsi="Arial" w:cs="Arial"/>
          <w:b/>
          <w:bCs/>
        </w:rPr>
        <w:t xml:space="preserve">B/B1 </w:t>
      </w:r>
      <w:commentRangeEnd w:id="39"/>
      <w:r w:rsidR="00520359">
        <w:rPr>
          <w:rStyle w:val="Odwoaniedokomentarza"/>
        </w:rPr>
        <w:commentReference w:id="39"/>
      </w:r>
      <w:r w:rsidR="00401E20" w:rsidRPr="00FB4292">
        <w:rPr>
          <w:rFonts w:ascii="Arial" w:hAnsi="Arial" w:cs="Arial"/>
          <w:b/>
          <w:bCs/>
        </w:rPr>
        <w:t xml:space="preserve">dla uczniów Zespołu Szkół Mechanicznych </w:t>
      </w:r>
      <w:r w:rsidR="00520359">
        <w:rPr>
          <w:rFonts w:ascii="Arial" w:hAnsi="Arial" w:cs="Arial"/>
          <w:b/>
          <w:bCs/>
        </w:rPr>
        <w:br/>
      </w:r>
      <w:r w:rsidR="00401E20" w:rsidRPr="00FB4292">
        <w:rPr>
          <w:rFonts w:ascii="Arial" w:hAnsi="Arial" w:cs="Arial"/>
          <w:b/>
          <w:bCs/>
        </w:rPr>
        <w:t>w Opolu na terenie miasta Opola</w:t>
      </w:r>
      <w:r w:rsidR="00F52110" w:rsidRPr="00FB4292">
        <w:rPr>
          <w:rFonts w:ascii="Arial" w:hAnsi="Arial" w:cs="Arial"/>
          <w:b/>
          <w:bCs/>
        </w:rPr>
        <w:t xml:space="preserve"> w części nr …………….</w:t>
      </w:r>
      <w:r w:rsidRPr="00FB4292">
        <w:rPr>
          <w:rFonts w:ascii="Arial" w:hAnsi="Arial" w:cs="Arial"/>
          <w:b/>
          <w:bCs/>
        </w:rPr>
        <w:t>.</w:t>
      </w:r>
      <w:bookmarkEnd w:id="37"/>
    </w:p>
    <w:bookmarkEnd w:id="38"/>
    <w:p w14:paraId="6786E237" w14:textId="7296FDDB" w:rsidR="00271324" w:rsidRPr="00FB4292" w:rsidRDefault="00271324" w:rsidP="00FB4292">
      <w:pPr>
        <w:widowControl w:val="0"/>
        <w:numPr>
          <w:ilvl w:val="0"/>
          <w:numId w:val="8"/>
        </w:numPr>
        <w:tabs>
          <w:tab w:val="left" w:pos="426"/>
          <w:tab w:val="center" w:pos="4536"/>
          <w:tab w:val="right" w:pos="9072"/>
        </w:tabs>
        <w:suppressAutoHyphens w:val="0"/>
        <w:spacing w:before="240" w:after="240" w:line="360" w:lineRule="auto"/>
        <w:ind w:left="426" w:hanging="426"/>
        <w:rPr>
          <w:rFonts w:ascii="Arial" w:hAnsi="Arial" w:cs="Arial"/>
          <w:b/>
        </w:rPr>
      </w:pPr>
      <w:r w:rsidRPr="00FB4292">
        <w:rPr>
          <w:rFonts w:ascii="Arial" w:hAnsi="Arial" w:cs="Arial"/>
        </w:rPr>
        <w:t xml:space="preserve">Zakres danych osobowych powierzonych do przetwarzania Przyjmującemu </w:t>
      </w:r>
      <w:r w:rsidRPr="00FB4292">
        <w:rPr>
          <w:rFonts w:ascii="Arial" w:hAnsi="Arial" w:cs="Arial"/>
        </w:rPr>
        <w:lastRenderedPageBreak/>
        <w:t>obejmuje</w:t>
      </w:r>
      <w:r w:rsidR="00484330" w:rsidRPr="00FB4292">
        <w:rPr>
          <w:rFonts w:ascii="Arial" w:hAnsi="Arial" w:cs="Arial"/>
        </w:rPr>
        <w:t xml:space="preserve"> w szczególności</w:t>
      </w:r>
      <w:r w:rsidRPr="00FB4292">
        <w:rPr>
          <w:rFonts w:ascii="Arial" w:hAnsi="Arial" w:cs="Arial"/>
        </w:rPr>
        <w:t>: imię i nazwisko osób objętych realizacją usług, o których mowa w ust. 1.</w:t>
      </w:r>
    </w:p>
    <w:p w14:paraId="12A18D31" w14:textId="77777777" w:rsidR="00271324" w:rsidRPr="00FB4292" w:rsidRDefault="00271324" w:rsidP="00FB4292">
      <w:pPr>
        <w:tabs>
          <w:tab w:val="left" w:pos="4050"/>
          <w:tab w:val="center" w:pos="4323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color w:val="000000"/>
        </w:rPr>
      </w:pPr>
      <w:r w:rsidRPr="00FB4292">
        <w:rPr>
          <w:rFonts w:ascii="Arial" w:hAnsi="Arial" w:cs="Arial"/>
          <w:b/>
          <w:bCs/>
          <w:color w:val="000000"/>
        </w:rPr>
        <w:t>§ 2</w:t>
      </w:r>
    </w:p>
    <w:p w14:paraId="059E7633" w14:textId="779E7109" w:rsidR="00271324" w:rsidRPr="00FB4292" w:rsidRDefault="00271324" w:rsidP="00FB4292">
      <w:pPr>
        <w:pStyle w:val="Akapitzlist"/>
        <w:numPr>
          <w:ilvl w:val="0"/>
          <w:numId w:val="9"/>
        </w:num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</w:rPr>
        <w:t>Przy przetwarzaniu danych osobowych Przyjmujący zobowiązany jest do przestrzegania zasad wskazanych w niniejszej umowie, w Rozporządzeniu Parlamentu Europejskiego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 xml:space="preserve">i Rady (UE) 2016/679 z dnia 27 kwietnia 2016 r. </w:t>
      </w:r>
      <w:r w:rsidR="00520359">
        <w:rPr>
          <w:rFonts w:ascii="Arial" w:hAnsi="Arial" w:cs="Arial"/>
        </w:rPr>
        <w:br/>
      </w:r>
      <w:r w:rsidRPr="00FB4292">
        <w:rPr>
          <w:rFonts w:ascii="Arial" w:hAnsi="Arial" w:cs="Arial"/>
        </w:rPr>
        <w:t>w sprawie ochrony osób fizycznych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w związku z przetwarzaniem danych osobowych i w sprawie swobodnego przepływu takich danych oraz uchylenia dyrektywy 95/46/WE (ogólne rozporządzenie o ochronie danych) (Dz. Urz. UE L 119, s. 1) oraz z ustawą z dnia 10 maja 2018 r. o ochronie danych osobowych (Dz. U. z 2019 r. poz. 1781).</w:t>
      </w:r>
    </w:p>
    <w:p w14:paraId="2B293555" w14:textId="77777777" w:rsidR="00271324" w:rsidRPr="00FB4292" w:rsidRDefault="00271324" w:rsidP="00FB4292">
      <w:pPr>
        <w:pStyle w:val="Akapitzlist"/>
        <w:numPr>
          <w:ilvl w:val="0"/>
          <w:numId w:val="9"/>
        </w:num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</w:rPr>
        <w:t>Przyjmujący nie decyduje o celach i środkach przetwarzania powierzonych danych osobowych.</w:t>
      </w:r>
    </w:p>
    <w:p w14:paraId="66EFB732" w14:textId="77777777" w:rsidR="00271324" w:rsidRPr="00FB4292" w:rsidRDefault="00271324" w:rsidP="00FB4292">
      <w:pPr>
        <w:pStyle w:val="Akapitzlist"/>
        <w:numPr>
          <w:ilvl w:val="0"/>
          <w:numId w:val="9"/>
        </w:num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</w:rPr>
        <w:t>Powierzający umocowuje Przyjmującego do powierzania przetwarzania danych osobowych swoim pracownikom wykonującym zadania związane z realizacją zadania, pod warunkiem pisemnego upoważnienia tych osób do przetwarzania danych osobowych. Do przetwarzania danych osobowych mogą być dopuszczone jedynie osoby upoważnione przez Przyjmującego.</w:t>
      </w:r>
    </w:p>
    <w:p w14:paraId="1553F7A5" w14:textId="14636101" w:rsidR="00271324" w:rsidRPr="00FB4292" w:rsidRDefault="00271324" w:rsidP="00FB4292">
      <w:pPr>
        <w:pStyle w:val="Akapitzlist"/>
        <w:numPr>
          <w:ilvl w:val="0"/>
          <w:numId w:val="9"/>
        </w:num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</w:rPr>
        <w:t>Imienne</w:t>
      </w:r>
      <w:r w:rsidRPr="00FB4292">
        <w:rPr>
          <w:rFonts w:ascii="Arial" w:hAnsi="Arial" w:cs="Arial"/>
          <w:bCs/>
        </w:rPr>
        <w:t xml:space="preserve"> upoważn</w:t>
      </w:r>
      <w:r w:rsidRPr="00FB4292">
        <w:rPr>
          <w:rFonts w:ascii="Arial" w:hAnsi="Arial" w:cs="Arial"/>
        </w:rPr>
        <w:t>ienia, o których mowa w ust. 3 są ważne do dnia odwołania. Upoważnienie wygasa z chwilą ustania zatrudnienia upoważnionego pracownika lub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z chwilą ustania stosunku prawnego łączącego Przyjmującego z osobą wskazaną</w:t>
      </w:r>
      <w:r w:rsidR="00F52110" w:rsidRPr="00FB4292">
        <w:rPr>
          <w:rFonts w:ascii="Arial" w:hAnsi="Arial" w:cs="Arial"/>
        </w:rPr>
        <w:t xml:space="preserve"> </w:t>
      </w:r>
      <w:r w:rsidR="00520359">
        <w:rPr>
          <w:rFonts w:ascii="Arial" w:hAnsi="Arial" w:cs="Arial"/>
        </w:rPr>
        <w:br/>
      </w:r>
      <w:r w:rsidRPr="00FB4292">
        <w:rPr>
          <w:rFonts w:ascii="Arial" w:hAnsi="Arial" w:cs="Arial"/>
        </w:rPr>
        <w:t>w ust. 3. Przyjmujący wi</w:t>
      </w:r>
      <w:r w:rsidRPr="00FB4292">
        <w:rPr>
          <w:rFonts w:ascii="Arial" w:hAnsi="Arial" w:cs="Arial"/>
          <w:bCs/>
        </w:rPr>
        <w:t>n</w:t>
      </w:r>
      <w:r w:rsidRPr="00FB4292">
        <w:rPr>
          <w:rFonts w:ascii="Arial" w:hAnsi="Arial" w:cs="Arial"/>
        </w:rPr>
        <w:t>ien posiadać przynajmniej jedną osobę legitymującą się imiennym upoważnieniem do przetwarzania danych osobowych odpowiedzialną za nadzór nad zarchiwizowaną dokumentacją.</w:t>
      </w:r>
    </w:p>
    <w:p w14:paraId="51503FCB" w14:textId="77777777" w:rsidR="00271324" w:rsidRPr="00FB4292" w:rsidRDefault="00271324" w:rsidP="00FB4292">
      <w:pPr>
        <w:pStyle w:val="Akapitzlist"/>
        <w:numPr>
          <w:ilvl w:val="0"/>
          <w:numId w:val="9"/>
        </w:num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</w:rPr>
        <w:lastRenderedPageBreak/>
        <w:t>Przyjmujący zobowiązany jest do prowadzenia ewidencji osób upoważnionych do przetwarzania danych osobowych w związku z wykonywaniem niniejszej umowy.</w:t>
      </w:r>
    </w:p>
    <w:p w14:paraId="0EAC3A32" w14:textId="19BFE49A" w:rsidR="00271324" w:rsidRPr="00FB4292" w:rsidRDefault="00271324" w:rsidP="00FB4292">
      <w:pPr>
        <w:pStyle w:val="Akapitzlist"/>
        <w:numPr>
          <w:ilvl w:val="0"/>
          <w:numId w:val="9"/>
        </w:num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</w:rPr>
        <w:t>Powierzający umocowuje Przyjmującego do wydawania oraz odwoływania osobom,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o których mowa w ust. 5, imiennych upoważnień do przetwarzania danych osobowych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 xml:space="preserve">w zbiorze, o którym mowa w </w:t>
      </w:r>
      <w:r w:rsidRPr="00FB4292">
        <w:rPr>
          <w:rFonts w:ascii="Arial" w:hAnsi="Arial" w:cs="Arial"/>
          <w:bCs/>
        </w:rPr>
        <w:t>§ 1 ust. 2</w:t>
      </w:r>
      <w:r w:rsidRPr="00FB4292">
        <w:rPr>
          <w:rFonts w:ascii="Arial" w:hAnsi="Arial" w:cs="Arial"/>
        </w:rPr>
        <w:t>. Upoważnienia przechowuje Przyjmujący</w:t>
      </w:r>
      <w:r w:rsidR="0048433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w swojej siedzibie. Wzór upoważnienia do przetwarzania danych osobowych wraz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 xml:space="preserve">z wzorem odwołania upoważnienia do przetwarzania danych osobowych zostały określone odpowiednio w załączniku nr 1 do umowy. Powierzający dopuszcza stosowanie przez Przyjmującego innych wzorów niż określone odpowiednio w załączniku nr 1 do umowy, o ile zawierają one wszystkie elementy wskazane we wzorach określonych w tych załącznikach. </w:t>
      </w:r>
    </w:p>
    <w:p w14:paraId="004155C7" w14:textId="77777777" w:rsidR="00271324" w:rsidRPr="00FB4292" w:rsidRDefault="00271324" w:rsidP="00FB4292">
      <w:pPr>
        <w:pStyle w:val="Akapitzlist"/>
        <w:numPr>
          <w:ilvl w:val="0"/>
          <w:numId w:val="9"/>
        </w:num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</w:rPr>
        <w:t>Powierzający zobowiązuje Przyjmującego do wykonywania wobec osób, których dane dotyczą obowiązków informacyjnych wynikających z Rozporządzenia Parlamentu Europejskiego i Rady (UE) 2016/679.</w:t>
      </w:r>
    </w:p>
    <w:p w14:paraId="65845CF3" w14:textId="35986F98" w:rsidR="00271324" w:rsidRPr="00FB4292" w:rsidRDefault="00271324" w:rsidP="00FB4292">
      <w:pPr>
        <w:pStyle w:val="Akapitzlist"/>
        <w:numPr>
          <w:ilvl w:val="0"/>
          <w:numId w:val="9"/>
        </w:num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</w:rPr>
        <w:t>Przyjmujący zobowiązany jest do przekazania Powierzającemu wykazu osób,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o których mowa w ust. 3, za każdym razem, gdy takie powierzenie przetwarzanie danych osobowych nastąpi na każde jej żądanie.</w:t>
      </w:r>
    </w:p>
    <w:p w14:paraId="21EED62F" w14:textId="77777777" w:rsidR="00271324" w:rsidRPr="00FB4292" w:rsidRDefault="00271324" w:rsidP="00FB4292">
      <w:pPr>
        <w:pStyle w:val="Akapitzlist"/>
        <w:numPr>
          <w:ilvl w:val="0"/>
          <w:numId w:val="9"/>
        </w:num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</w:rPr>
        <w:t>Przyjmujący zobowiązany jest do podjęcia wszelkich kroków służących zachowaniu poufności danych osobowych przetwarzanych przez mające do nich dostęp osoby upoważnione do przetwarzania danych osobowych.</w:t>
      </w:r>
    </w:p>
    <w:p w14:paraId="629B8D42" w14:textId="77777777" w:rsidR="00271324" w:rsidRPr="00FB4292" w:rsidRDefault="00271324" w:rsidP="00FB4292">
      <w:pPr>
        <w:pStyle w:val="Akapitzlist"/>
        <w:numPr>
          <w:ilvl w:val="0"/>
          <w:numId w:val="9"/>
        </w:numPr>
        <w:spacing w:before="240" w:after="240" w:line="360" w:lineRule="auto"/>
        <w:ind w:left="426" w:hanging="426"/>
        <w:rPr>
          <w:rFonts w:ascii="Arial" w:hAnsi="Arial" w:cs="Arial"/>
          <w:bCs/>
        </w:rPr>
      </w:pPr>
      <w:r w:rsidRPr="00FB4292">
        <w:rPr>
          <w:rFonts w:ascii="Arial" w:hAnsi="Arial" w:cs="Arial"/>
        </w:rPr>
        <w:t>Przyjmujący niezwłocznie informuje Instytucję Powierzającego o:</w:t>
      </w:r>
    </w:p>
    <w:p w14:paraId="0487020F" w14:textId="77777777" w:rsidR="00271324" w:rsidRPr="00FB4292" w:rsidRDefault="00271324" w:rsidP="00FB429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hAnsi="Arial" w:cs="Arial"/>
        </w:rPr>
      </w:pPr>
      <w:r w:rsidRPr="00FB4292">
        <w:rPr>
          <w:rFonts w:ascii="Arial" w:hAnsi="Arial" w:cs="Arial"/>
        </w:rPr>
        <w:t>wszelkich przypadkach naruszenia tajemnicy danych osobowych lub o ich niewłaściwym użyciu;</w:t>
      </w:r>
    </w:p>
    <w:p w14:paraId="4A66AE33" w14:textId="77777777" w:rsidR="00271324" w:rsidRPr="00FB4292" w:rsidRDefault="00271324" w:rsidP="00FB429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hAnsi="Arial" w:cs="Arial"/>
        </w:rPr>
      </w:pPr>
      <w:r w:rsidRPr="00FB4292">
        <w:rPr>
          <w:rFonts w:ascii="Arial" w:hAnsi="Arial" w:cs="Arial"/>
        </w:rPr>
        <w:lastRenderedPageBreak/>
        <w:t>wszelkich czynnościach z własnym udziałem w sprawach dotyczących ochrony danych osobowych prowadzonych w szczególności przed Prezesem Urzędu Ochrony Danych Osobowych, urzędami państwowymi, policją lub przed sądem;</w:t>
      </w:r>
    </w:p>
    <w:p w14:paraId="6035AF92" w14:textId="71B1B8F1" w:rsidR="00271324" w:rsidRPr="00FB4292" w:rsidRDefault="00271324" w:rsidP="00FB4292">
      <w:pPr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hAnsi="Arial" w:cs="Arial"/>
        </w:rPr>
      </w:pPr>
      <w:r w:rsidRPr="00FB4292">
        <w:rPr>
          <w:rFonts w:ascii="Arial" w:hAnsi="Arial" w:cs="Arial"/>
        </w:rPr>
        <w:t>o wynikach kontroli prowadzonych przez podmioty uprawnione w zakresie przetwarzania danych osobowych wraz z informacją na temat zastosowania się do wydanych zaleceń, o których mowa w ust. 15.</w:t>
      </w:r>
    </w:p>
    <w:p w14:paraId="069D541A" w14:textId="361841B5" w:rsidR="00271324" w:rsidRPr="00FB4292" w:rsidRDefault="00271324" w:rsidP="00FB429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Przyjmujący zobowiązuje się do udzielenia uprawnionym Instytucjom, na każde ich żądanie, informacji na temat przetwarzania danych osobowych, o których mowa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w niniejszej umowie, a w szczególności niezwłocznego przekazywania informacji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o każdym przypadku naruszenia przez niego i jego pracowników obowiązków dotyczących ochrony danych osobowych.</w:t>
      </w:r>
    </w:p>
    <w:p w14:paraId="5CB017AD" w14:textId="77777777" w:rsidR="00271324" w:rsidRPr="00FB4292" w:rsidRDefault="00271324" w:rsidP="00FB429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Przyjmujący umożliwi uprawnionym Instytucjom lub podmiotom przez nie upoważnionym, w miejscach, w których są przetwarzane powierzone dane osobowe, dokonanie kontroli zgodności przetwarzania powierzonych danych osobowych z Rozporządzeniem Parlamentu Europejskiego i Rady (UE) 2016/679, ustawą o ochronie danych osobowych oraz z Decyzją.</w:t>
      </w:r>
      <w:r w:rsidRPr="00FB4292">
        <w:rPr>
          <w:rFonts w:ascii="Arial" w:hAnsi="Arial" w:cs="Arial"/>
          <w:bCs/>
        </w:rPr>
        <w:t xml:space="preserve"> Zawiadomienie o zamiarze przeprowadzenia kontroli powinno być przekazane podmiotowi kontrolowanemu co najmniej 5 dni przed rozpoczęciem kontroli</w:t>
      </w:r>
      <w:r w:rsidRPr="00FB4292">
        <w:rPr>
          <w:rFonts w:ascii="Arial" w:hAnsi="Arial" w:cs="Arial"/>
        </w:rPr>
        <w:t>.</w:t>
      </w:r>
    </w:p>
    <w:p w14:paraId="6A892475" w14:textId="4A10DCF4" w:rsidR="00271324" w:rsidRPr="00FB4292" w:rsidRDefault="00271324" w:rsidP="00FB429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W przypadku powzięcia wiadomości o rażącym naruszeniu przez Przyjmującego obowiązków wynikających z Rozporządzenia Parlamentu Europejskiego i Rady (UE) 2016/679, ustawy o ochronie danych osobowych Przyjmujący umożliwi uprawnionym Instytucjom lub podmiotom przez nie upoważnionym dokonanie niezapowiedzianej kontroli, w celu, o którym mowa w ust. 13.</w:t>
      </w:r>
    </w:p>
    <w:p w14:paraId="2A4889D3" w14:textId="77777777" w:rsidR="00271324" w:rsidRPr="00FB4292" w:rsidRDefault="00271324" w:rsidP="00FB429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  <w:iCs/>
        </w:rPr>
        <w:t>Kontrolerzy uprawnionych Instytucji</w:t>
      </w:r>
      <w:r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  <w:iCs/>
        </w:rPr>
        <w:t>lub podmiotów przez nich upoważnionych, mają</w:t>
      </w:r>
      <w:r w:rsidRPr="00FB4292">
        <w:rPr>
          <w:rFonts w:ascii="Arial" w:hAnsi="Arial" w:cs="Arial"/>
          <w:iCs/>
        </w:rPr>
        <w:br/>
        <w:t>w szczególności prawo:</w:t>
      </w:r>
    </w:p>
    <w:p w14:paraId="3BDC3E04" w14:textId="77777777" w:rsidR="00271324" w:rsidRPr="00FB4292" w:rsidRDefault="00271324" w:rsidP="00FB4292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hAnsi="Arial" w:cs="Arial"/>
        </w:rPr>
      </w:pPr>
      <w:r w:rsidRPr="00FB4292">
        <w:rPr>
          <w:rFonts w:ascii="Arial" w:hAnsi="Arial" w:cs="Arial"/>
        </w:rPr>
        <w:lastRenderedPageBreak/>
        <w:t>wstępu, w godzinach pracy Przyjmującego, za okazaniem imiennego upoważnienia, do pomieszczenia, w którym jest zlokalizowany zbiór powierzonych do przetwarzania danych osobowych oraz pomieszczenia, w którym są przetwarzane powierzone dane osobowe i przeprowadzenia niezbędnych badań lub innych czynności kontrolnych</w:t>
      </w:r>
      <w:r w:rsidRPr="00FB4292">
        <w:rPr>
          <w:rFonts w:ascii="Arial" w:hAnsi="Arial" w:cs="Arial"/>
        </w:rPr>
        <w:br/>
        <w:t>w celu oceny zgodności przetwarzania danych osobowych z Rozporządzeniem Parlamentu Europejskiego i Rady (UE) 2016/679 oraz ustawą o ochronie danych osobowych;</w:t>
      </w:r>
    </w:p>
    <w:p w14:paraId="0B43FB8B" w14:textId="77777777" w:rsidR="00271324" w:rsidRPr="00FB4292" w:rsidRDefault="00271324" w:rsidP="00FB4292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hAnsi="Arial" w:cs="Arial"/>
        </w:rPr>
      </w:pPr>
      <w:r w:rsidRPr="00FB4292">
        <w:rPr>
          <w:rFonts w:ascii="Arial" w:hAnsi="Arial" w:cs="Arial"/>
        </w:rPr>
        <w:t>żądać złożenia pisemnych lub ustnych wyjaśnień przez pracowników w zakresie niezbędnym do ustalenia stanu faktycznego;</w:t>
      </w:r>
    </w:p>
    <w:p w14:paraId="4A15C00A" w14:textId="77777777" w:rsidR="00271324" w:rsidRPr="00FB4292" w:rsidRDefault="00271324" w:rsidP="00FB4292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hAnsi="Arial" w:cs="Arial"/>
        </w:rPr>
      </w:pPr>
      <w:r w:rsidRPr="00FB4292">
        <w:rPr>
          <w:rFonts w:ascii="Arial" w:hAnsi="Arial" w:cs="Arial"/>
        </w:rPr>
        <w:t>wglądu do wszelkich dokumentów i wszelkich danych mających bezpośredni związek z przedmiotem kontroli oraz sporządzania ich kopii;</w:t>
      </w:r>
    </w:p>
    <w:p w14:paraId="3F75107B" w14:textId="77777777" w:rsidR="00271324" w:rsidRPr="00FB4292" w:rsidRDefault="00271324" w:rsidP="00FB4292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hAnsi="Arial" w:cs="Arial"/>
        </w:rPr>
      </w:pPr>
      <w:r w:rsidRPr="00FB4292">
        <w:rPr>
          <w:rFonts w:ascii="Arial" w:hAnsi="Arial" w:cs="Arial"/>
        </w:rPr>
        <w:t>przeprowadzania oględzin urządzeń, nośników oraz systemu informatycznego służącego do przetwarzania danych osobowych.</w:t>
      </w:r>
    </w:p>
    <w:p w14:paraId="09061827" w14:textId="2F70CA67" w:rsidR="00271324" w:rsidRPr="00FB4292" w:rsidRDefault="00271324" w:rsidP="00FB429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Przyjmujący zobowiązuje się zastosować zalecenia dotyczące poprawy jakości zabezpieczenia danych osobowych oraz sposobu ich przetwarzania sporządzonych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w wyniku kontroli przeprowadzonych przez uprawnione Instytucje lub przez podmioty przez nie upoważnione albo przez inne instytucje upoważnione do kontroli na podstawie odrębnych przepisów.</w:t>
      </w:r>
    </w:p>
    <w:p w14:paraId="49D93EFF" w14:textId="03F94999" w:rsidR="00271324" w:rsidRPr="00FB4292" w:rsidRDefault="00271324" w:rsidP="00FB429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Przyjmujący oświadcza, że dysponuje środkami technicznymi i organizacyjnymi zgodnie z Rozporządzeniem Parlamentu Europejskiego i Rady (UE) 2016/679 oraz ustawą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o ochronie danych osobowych, które umożliwiają prawidłowe przetwarzanie danych osobowych powierzonych przez Powierzającego w zakresie przewidzianym Umową.</w:t>
      </w:r>
    </w:p>
    <w:p w14:paraId="2E52AAA2" w14:textId="77777777" w:rsidR="00271324" w:rsidRPr="00FB4292" w:rsidRDefault="00271324" w:rsidP="00FB4292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lastRenderedPageBreak/>
        <w:t>Przed rozpoczęciem przetwarzania danych osobowych Przyjmujący zobowiązany jest przygotować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14:paraId="34C80941" w14:textId="77777777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FB4292">
        <w:rPr>
          <w:rFonts w:ascii="Arial" w:hAnsi="Arial" w:cs="Arial"/>
          <w:b/>
          <w:bCs/>
        </w:rPr>
        <w:t>§ 3</w:t>
      </w:r>
    </w:p>
    <w:p w14:paraId="1F8E8C90" w14:textId="65664FB0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eastAsia="Calibri" w:hAnsi="Arial" w:cs="Arial"/>
        </w:rPr>
      </w:pPr>
      <w:r w:rsidRPr="00FB4292">
        <w:rPr>
          <w:rFonts w:ascii="Arial" w:eastAsia="Calibri" w:hAnsi="Arial" w:cs="Arial"/>
        </w:rPr>
        <w:t>Dane powierzane Przyjmującemu nie m</w:t>
      </w:r>
      <w:r w:rsidR="00520359">
        <w:rPr>
          <w:rFonts w:ascii="Arial" w:eastAsia="Calibri" w:hAnsi="Arial" w:cs="Arial"/>
        </w:rPr>
        <w:t>o</w:t>
      </w:r>
      <w:r w:rsidRPr="00FB4292">
        <w:rPr>
          <w:rFonts w:ascii="Arial" w:eastAsia="Calibri" w:hAnsi="Arial" w:cs="Arial"/>
        </w:rPr>
        <w:t>gą być wykorzystane przez niego w inny sposób niż w celu opisanym w niniejszej umowie, w szczególności nie mogą być przekazane lub udostępnione jakiemukolwiek innemu podmiotowi. Przyjmujący zobowiązany jest ponadto do nieujawniania i nieprzetwarzania danych w innym celu niż opisany w niniejszej umowie, również po jej zakończeniu.</w:t>
      </w:r>
    </w:p>
    <w:p w14:paraId="0656C3B6" w14:textId="77777777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FB4292">
        <w:rPr>
          <w:rFonts w:ascii="Arial" w:hAnsi="Arial" w:cs="Arial"/>
          <w:b/>
          <w:bCs/>
        </w:rPr>
        <w:t>§ 4</w:t>
      </w:r>
    </w:p>
    <w:p w14:paraId="6EF9CEC4" w14:textId="77777777" w:rsidR="00271324" w:rsidRPr="00FB4292" w:rsidRDefault="00271324" w:rsidP="00FB4292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Przyjmujący zakończy przetwarzanie danych w momencie zakończenia świadczenia usług, określonych w § 1.</w:t>
      </w:r>
    </w:p>
    <w:p w14:paraId="007E1A23" w14:textId="77777777" w:rsidR="00271324" w:rsidRPr="00FB4292" w:rsidRDefault="00271324" w:rsidP="00FB4292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Przyjmujący zakończy przetwarzanie danych z chwilą rozwiązania niniejszej umowy, jeżeli nastąpi to wcześniej niż w ust. 1.</w:t>
      </w:r>
    </w:p>
    <w:p w14:paraId="00BD579B" w14:textId="77777777" w:rsidR="00271324" w:rsidRPr="00FB4292" w:rsidRDefault="00271324" w:rsidP="00FB4292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Przyjmujący zobowiązuje się do trwałego usunięcia powierzonych mu danych osobowych po wygaśnięciu niniejszej umowy.</w:t>
      </w:r>
    </w:p>
    <w:p w14:paraId="14D9F238" w14:textId="77777777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FB4292">
        <w:rPr>
          <w:rFonts w:ascii="Arial" w:hAnsi="Arial" w:cs="Arial"/>
          <w:b/>
          <w:bCs/>
        </w:rPr>
        <w:t>§ 5</w:t>
      </w:r>
    </w:p>
    <w:p w14:paraId="671CF190" w14:textId="3D30218F" w:rsidR="00271324" w:rsidRPr="00FB4292" w:rsidRDefault="00271324" w:rsidP="00FB4292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>W przypadku nałożenia na Powierzającego prawomocnej kary zgodnie</w:t>
      </w:r>
      <w:r w:rsidR="00F52110" w:rsidRPr="00FB4292">
        <w:rPr>
          <w:rFonts w:ascii="Arial" w:hAnsi="Arial" w:cs="Arial"/>
        </w:rPr>
        <w:t xml:space="preserve"> </w:t>
      </w:r>
      <w:r w:rsidR="00520359">
        <w:rPr>
          <w:rFonts w:ascii="Arial" w:hAnsi="Arial" w:cs="Arial"/>
        </w:rPr>
        <w:br/>
      </w:r>
      <w:r w:rsidRPr="00FB4292">
        <w:rPr>
          <w:rFonts w:ascii="Arial" w:hAnsi="Arial" w:cs="Arial"/>
        </w:rPr>
        <w:t>z Rozporządzeniem Parlamentu Europejskiego i Rady (UE) 2016/679 oraz ustawą</w:t>
      </w:r>
      <w:r w:rsidR="00F52110" w:rsidRPr="00FB4292">
        <w:rPr>
          <w:rFonts w:ascii="Arial" w:hAnsi="Arial" w:cs="Arial"/>
        </w:rPr>
        <w:t xml:space="preserve"> </w:t>
      </w:r>
      <w:r w:rsidR="00520359">
        <w:rPr>
          <w:rFonts w:ascii="Arial" w:hAnsi="Arial" w:cs="Arial"/>
        </w:rPr>
        <w:br/>
      </w:r>
      <w:r w:rsidRPr="00FB4292">
        <w:rPr>
          <w:rFonts w:ascii="Arial" w:hAnsi="Arial" w:cs="Arial"/>
        </w:rPr>
        <w:t xml:space="preserve">o ochronie danych osobowych za niezgodne z prawem przetwarzanie danych osobowych przez Przyjmującego, Przyjmujący poniesie wobec Powierzającego </w:t>
      </w:r>
      <w:r w:rsidRPr="00FB4292">
        <w:rPr>
          <w:rFonts w:ascii="Arial" w:hAnsi="Arial" w:cs="Arial"/>
        </w:rPr>
        <w:lastRenderedPageBreak/>
        <w:t>odpowiedzialność</w:t>
      </w:r>
      <w:r w:rsidR="00F52110" w:rsidRPr="00FB4292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 xml:space="preserve">w wysokości 100% kary nałożonej na Powierzającego, </w:t>
      </w:r>
      <w:r w:rsidR="00520359">
        <w:rPr>
          <w:rFonts w:ascii="Arial" w:hAnsi="Arial" w:cs="Arial"/>
        </w:rPr>
        <w:br/>
      </w:r>
      <w:r w:rsidRPr="00FB4292">
        <w:rPr>
          <w:rFonts w:ascii="Arial" w:hAnsi="Arial" w:cs="Arial"/>
        </w:rPr>
        <w:t>z zastrzeżeniem zastosowania uregulowań wynikających z ust. 2.</w:t>
      </w:r>
    </w:p>
    <w:p w14:paraId="5C6C19B9" w14:textId="7E660FD1" w:rsidR="00271324" w:rsidRPr="00FB4292" w:rsidRDefault="00271324" w:rsidP="00FB4292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240" w:after="240" w:line="360" w:lineRule="auto"/>
        <w:ind w:left="426" w:hanging="426"/>
        <w:rPr>
          <w:rFonts w:ascii="Arial" w:hAnsi="Arial" w:cs="Arial"/>
        </w:rPr>
      </w:pPr>
      <w:r w:rsidRPr="00FB4292">
        <w:rPr>
          <w:rFonts w:ascii="Arial" w:hAnsi="Arial" w:cs="Arial"/>
        </w:rPr>
        <w:t xml:space="preserve">Przyjmujący zobowiązuje się do pokrycia prawomocnych kar nałożonych na Powierzającego zgodnie z Rozporządzeniem Parlamentu Europejskiego i Rady (UE) 2016/679 oraz ustawą o ochronie danych osobowych, które wynikną wskutek zawinionego niewykonania lub nienależytego wykonania przez Przyjmującego zobowiązań określonych w niniejszej umowie, pod warunkiem, iż Powierzający niezwłocznie poinformuje Przyjmującego o wszczęciu przez kogokolwiek jakichkolwiek kroków zmierzających do nałożenia na Powierzającego kar związanych z realizacją niniejszej Umowy. W takim przypadku Powierzający umożliwi Przyjmującemu – w zakresie dopuszczonym przez prawo – bądź formalne przystąpienie do takiego postępowania jako podmiot posiadający interes prawny </w:t>
      </w:r>
      <w:r w:rsidR="00520359">
        <w:rPr>
          <w:rFonts w:ascii="Arial" w:hAnsi="Arial" w:cs="Arial"/>
        </w:rPr>
        <w:br/>
      </w:r>
      <w:r w:rsidRPr="00FB4292">
        <w:rPr>
          <w:rFonts w:ascii="Arial" w:hAnsi="Arial" w:cs="Arial"/>
        </w:rPr>
        <w:t xml:space="preserve">w jego zakończeniu, bądź monitorowanie takiego postępowania za zgodą, wiedzą </w:t>
      </w:r>
      <w:r w:rsidR="00520359">
        <w:rPr>
          <w:rFonts w:ascii="Arial" w:hAnsi="Arial" w:cs="Arial"/>
        </w:rPr>
        <w:br/>
      </w:r>
      <w:r w:rsidRPr="00FB4292">
        <w:rPr>
          <w:rFonts w:ascii="Arial" w:hAnsi="Arial" w:cs="Arial"/>
        </w:rPr>
        <w:t xml:space="preserve">i pomocą Powierzającego. Powyższe uregulowanie, warunkujące odpowiedzialność Przyjmującego względem Powierzającego, dotyczy także sytuacji, w których Powierzający, przed uprawomocnieniem się nałożonych na niego kar, o których mowa powyżej, podejmie z podmiotem nakładającym na niego te kary działania </w:t>
      </w:r>
      <w:r w:rsidR="00520359">
        <w:rPr>
          <w:rFonts w:ascii="Arial" w:hAnsi="Arial" w:cs="Arial"/>
        </w:rPr>
        <w:br/>
      </w:r>
      <w:r w:rsidRPr="00FB4292">
        <w:rPr>
          <w:rFonts w:ascii="Arial" w:hAnsi="Arial" w:cs="Arial"/>
        </w:rPr>
        <w:t>w celu zawarcia stosownej ugody lub porozumienia w zakresie ich uiszczenia.</w:t>
      </w:r>
    </w:p>
    <w:p w14:paraId="045A4CE4" w14:textId="77777777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FB4292">
        <w:rPr>
          <w:rFonts w:ascii="Arial" w:hAnsi="Arial" w:cs="Arial"/>
          <w:b/>
          <w:bCs/>
        </w:rPr>
        <w:t>§ 6</w:t>
      </w:r>
    </w:p>
    <w:p w14:paraId="37404917" w14:textId="77777777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</w:rPr>
        <w:t>W sprawach nieuregulowanych postanowieniami Umowy mają zastosowanie przepisy kodeksu cywilnego oraz dotyczące ochrony danych osobowych.</w:t>
      </w:r>
    </w:p>
    <w:p w14:paraId="26C37E13" w14:textId="77777777" w:rsidR="00271324" w:rsidRPr="00FB4292" w:rsidRDefault="00271324" w:rsidP="00FB4292">
      <w:pPr>
        <w:pStyle w:val="Akapitzlist"/>
        <w:autoSpaceDE w:val="0"/>
        <w:autoSpaceDN w:val="0"/>
        <w:adjustRightInd w:val="0"/>
        <w:spacing w:before="240" w:after="240" w:line="360" w:lineRule="auto"/>
        <w:ind w:left="0"/>
        <w:rPr>
          <w:rFonts w:ascii="Arial" w:hAnsi="Arial" w:cs="Arial"/>
          <w:b/>
          <w:bCs/>
        </w:rPr>
      </w:pPr>
      <w:r w:rsidRPr="00FB4292">
        <w:rPr>
          <w:rFonts w:ascii="Arial" w:hAnsi="Arial" w:cs="Arial"/>
          <w:b/>
          <w:bCs/>
        </w:rPr>
        <w:t>§ 7</w:t>
      </w:r>
    </w:p>
    <w:p w14:paraId="0779DD78" w14:textId="188A81BB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</w:rPr>
        <w:t>Wszelkie spory wynikające z realizacji Umowy będą rozstrzygane na drodze polubownej.</w:t>
      </w:r>
      <w:r w:rsidR="00BE78C3">
        <w:rPr>
          <w:rFonts w:ascii="Arial" w:hAnsi="Arial" w:cs="Arial"/>
        </w:rPr>
        <w:t xml:space="preserve"> </w:t>
      </w:r>
      <w:r w:rsidRPr="00FB4292">
        <w:rPr>
          <w:rFonts w:ascii="Arial" w:hAnsi="Arial" w:cs="Arial"/>
        </w:rPr>
        <w:t>W przypadku nierozstrzygnięcia przez Strony sporu na drodze polubownej, zostanie on poddany pod rozstrzygnięcie przez Sąd Powszechny, właściwy dla siedziby Powierzającego.</w:t>
      </w:r>
    </w:p>
    <w:p w14:paraId="3E512D57" w14:textId="77777777" w:rsidR="00271324" w:rsidRPr="00FB4292" w:rsidRDefault="00271324" w:rsidP="00FB4292">
      <w:pPr>
        <w:pStyle w:val="Akapitzlist"/>
        <w:autoSpaceDE w:val="0"/>
        <w:autoSpaceDN w:val="0"/>
        <w:adjustRightInd w:val="0"/>
        <w:spacing w:before="240" w:after="240" w:line="360" w:lineRule="auto"/>
        <w:ind w:left="0"/>
        <w:rPr>
          <w:rFonts w:ascii="Arial" w:hAnsi="Arial" w:cs="Arial"/>
          <w:b/>
          <w:bCs/>
        </w:rPr>
      </w:pPr>
      <w:r w:rsidRPr="00FB4292">
        <w:rPr>
          <w:rFonts w:ascii="Arial" w:hAnsi="Arial" w:cs="Arial"/>
          <w:b/>
          <w:bCs/>
        </w:rPr>
        <w:lastRenderedPageBreak/>
        <w:t>§ 8</w:t>
      </w:r>
    </w:p>
    <w:p w14:paraId="38132B45" w14:textId="77777777" w:rsidR="00271324" w:rsidRPr="00FB4292" w:rsidRDefault="00271324" w:rsidP="00FB4292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</w:rPr>
        <w:t>Wszelkie zmiany niniejszej Umowy wymagają formy pisemnej pod rygorem nieważności.</w:t>
      </w:r>
    </w:p>
    <w:p w14:paraId="26F7E3E9" w14:textId="068C4F6A" w:rsidR="00271324" w:rsidRPr="00FB4292" w:rsidRDefault="00271324" w:rsidP="00FB4292">
      <w:pPr>
        <w:pStyle w:val="Akapitzlist"/>
        <w:autoSpaceDE w:val="0"/>
        <w:autoSpaceDN w:val="0"/>
        <w:adjustRightInd w:val="0"/>
        <w:spacing w:before="240" w:after="240" w:line="360" w:lineRule="auto"/>
        <w:ind w:left="0"/>
        <w:rPr>
          <w:rFonts w:ascii="Arial" w:hAnsi="Arial" w:cs="Arial"/>
          <w:b/>
          <w:bCs/>
        </w:rPr>
      </w:pPr>
      <w:r w:rsidRPr="00FB4292">
        <w:rPr>
          <w:rFonts w:ascii="Arial" w:hAnsi="Arial" w:cs="Arial"/>
          <w:b/>
          <w:bCs/>
        </w:rPr>
        <w:t>§ 9</w:t>
      </w:r>
    </w:p>
    <w:p w14:paraId="09A1C30B" w14:textId="77777777" w:rsidR="00271324" w:rsidRPr="00FB4292" w:rsidRDefault="00271324" w:rsidP="00FB4292">
      <w:pPr>
        <w:tabs>
          <w:tab w:val="left" w:pos="0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/>
        </w:rPr>
      </w:pPr>
      <w:r w:rsidRPr="00FB4292">
        <w:rPr>
          <w:rFonts w:ascii="Arial" w:hAnsi="Arial" w:cs="Arial"/>
        </w:rPr>
        <w:t xml:space="preserve">Umowę sporządzono w dwóch jednobrzmiących egzemplarzach, każdy na prawach oryginału, jeden egzemplarz </w:t>
      </w:r>
      <w:r w:rsidRPr="00FB4292">
        <w:rPr>
          <w:rFonts w:ascii="Arial" w:hAnsi="Arial" w:cs="Arial"/>
          <w:color w:val="000000"/>
        </w:rPr>
        <w:t>dla Powierzającego, oraz jeden dla Przyjmującego.</w:t>
      </w:r>
    </w:p>
    <w:p w14:paraId="0AD20024" w14:textId="77777777" w:rsidR="00271324" w:rsidRPr="00FB4292" w:rsidRDefault="00271324" w:rsidP="00FB4292">
      <w:pPr>
        <w:tabs>
          <w:tab w:val="num" w:pos="851"/>
        </w:tabs>
        <w:spacing w:before="240" w:after="240" w:line="360" w:lineRule="auto"/>
        <w:ind w:right="708"/>
        <w:rPr>
          <w:rFonts w:ascii="Arial" w:hAnsi="Arial" w:cs="Arial"/>
          <w:b/>
        </w:rPr>
      </w:pPr>
      <w:r w:rsidRPr="00FB4292">
        <w:rPr>
          <w:rFonts w:ascii="Arial" w:hAnsi="Arial" w:cs="Arial"/>
          <w:b/>
        </w:rPr>
        <w:tab/>
        <w:t>Powierzający:</w:t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</w:r>
      <w:r w:rsidRPr="00FB4292">
        <w:rPr>
          <w:rFonts w:ascii="Arial" w:hAnsi="Arial" w:cs="Arial"/>
          <w:b/>
        </w:rPr>
        <w:tab/>
        <w:t>Przyjmujący:</w:t>
      </w:r>
    </w:p>
    <w:p w14:paraId="355C1BED" w14:textId="77777777" w:rsidR="00271324" w:rsidRPr="00FB4292" w:rsidRDefault="00271324" w:rsidP="00FB4292">
      <w:pPr>
        <w:spacing w:before="240" w:after="240" w:line="360" w:lineRule="auto"/>
        <w:rPr>
          <w:rFonts w:ascii="Arial" w:hAnsi="Arial" w:cs="Arial"/>
          <w:highlight w:val="yellow"/>
        </w:rPr>
      </w:pPr>
      <w:r w:rsidRPr="00FB4292">
        <w:rPr>
          <w:rFonts w:ascii="Arial" w:hAnsi="Arial" w:cs="Arial"/>
          <w:highlight w:val="yellow"/>
        </w:rPr>
        <w:br w:type="page"/>
      </w:r>
    </w:p>
    <w:p w14:paraId="29A82B71" w14:textId="0852E87C" w:rsidR="00271324" w:rsidRPr="00FB4292" w:rsidRDefault="00271324" w:rsidP="00FB4292">
      <w:pPr>
        <w:tabs>
          <w:tab w:val="num" w:pos="1440"/>
        </w:tabs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</w:rPr>
        <w:lastRenderedPageBreak/>
        <w:t xml:space="preserve">Załącznik nr 1 </w:t>
      </w:r>
    </w:p>
    <w:p w14:paraId="116B583C" w14:textId="128A0136" w:rsidR="00271324" w:rsidRPr="00FE11B9" w:rsidRDefault="00271324" w:rsidP="00FE11B9">
      <w:pPr>
        <w:pStyle w:val="Bezodstpw"/>
        <w:rPr>
          <w:rFonts w:ascii="Arial" w:hAnsi="Arial" w:cs="Arial"/>
          <w:bCs/>
          <w:sz w:val="24"/>
          <w:szCs w:val="24"/>
        </w:rPr>
      </w:pPr>
      <w:r w:rsidRPr="00FE11B9">
        <w:rPr>
          <w:rFonts w:ascii="Arial" w:hAnsi="Arial" w:cs="Arial"/>
          <w:sz w:val="24"/>
          <w:szCs w:val="24"/>
        </w:rPr>
        <w:t>UPOWAŻNIENIE</w:t>
      </w:r>
      <w:r w:rsidRPr="00FE11B9">
        <w:rPr>
          <w:rFonts w:ascii="Arial" w:hAnsi="Arial" w:cs="Arial"/>
          <w:spacing w:val="-5"/>
          <w:sz w:val="24"/>
          <w:szCs w:val="24"/>
        </w:rPr>
        <w:t xml:space="preserve"> </w:t>
      </w:r>
      <w:r w:rsidRPr="00FE11B9">
        <w:rPr>
          <w:rFonts w:ascii="Arial" w:hAnsi="Arial" w:cs="Arial"/>
          <w:sz w:val="24"/>
          <w:szCs w:val="24"/>
        </w:rPr>
        <w:t>Nr</w:t>
      </w:r>
      <w:r w:rsidRPr="00FE11B9">
        <w:rPr>
          <w:rFonts w:ascii="Arial" w:hAnsi="Arial" w:cs="Arial"/>
          <w:sz w:val="24"/>
          <w:szCs w:val="24"/>
          <w:u w:val="thick" w:color="000000"/>
        </w:rPr>
        <w:t xml:space="preserve"> </w:t>
      </w:r>
      <w:r w:rsidR="00484330" w:rsidRPr="00FE11B9">
        <w:rPr>
          <w:rFonts w:ascii="Arial" w:hAnsi="Arial" w:cs="Arial"/>
          <w:sz w:val="24"/>
          <w:szCs w:val="24"/>
          <w:u w:val="thick" w:color="000000"/>
        </w:rPr>
        <w:t>_______</w:t>
      </w:r>
    </w:p>
    <w:p w14:paraId="5E24BB41" w14:textId="77777777" w:rsidR="00271324" w:rsidRPr="00FB4292" w:rsidRDefault="00271324" w:rsidP="00FB4292">
      <w:pPr>
        <w:spacing w:before="240" w:after="240" w:line="360" w:lineRule="auto"/>
        <w:rPr>
          <w:rFonts w:ascii="Arial" w:eastAsia="Calibri" w:hAnsi="Arial" w:cs="Arial"/>
          <w:lang w:eastAsia="en-US"/>
        </w:rPr>
      </w:pPr>
      <w:r w:rsidRPr="00FB4292">
        <w:rPr>
          <w:rFonts w:ascii="Arial" w:eastAsia="Calibri" w:hAnsi="Arial" w:cs="Arial"/>
          <w:b/>
          <w:lang w:eastAsia="en-US"/>
        </w:rPr>
        <w:t>DO PRZETWARZANIA DANYCH</w:t>
      </w:r>
      <w:r w:rsidRPr="00FB4292">
        <w:rPr>
          <w:rFonts w:ascii="Arial" w:eastAsia="Calibri" w:hAnsi="Arial" w:cs="Arial"/>
          <w:b/>
          <w:spacing w:val="-17"/>
          <w:lang w:eastAsia="en-US"/>
        </w:rPr>
        <w:t xml:space="preserve"> </w:t>
      </w:r>
      <w:r w:rsidRPr="00FB4292">
        <w:rPr>
          <w:rFonts w:ascii="Arial" w:eastAsia="Calibri" w:hAnsi="Arial" w:cs="Arial"/>
          <w:b/>
          <w:lang w:eastAsia="en-US"/>
        </w:rPr>
        <w:t>OSOBOWYCH</w:t>
      </w:r>
    </w:p>
    <w:p w14:paraId="5CD36898" w14:textId="71A76B9F" w:rsidR="00271324" w:rsidRPr="00FB4292" w:rsidRDefault="00271324" w:rsidP="00FB4292">
      <w:pPr>
        <w:spacing w:before="240" w:after="240" w:line="360" w:lineRule="auto"/>
        <w:rPr>
          <w:rFonts w:ascii="Arial" w:hAnsi="Arial" w:cs="Arial"/>
          <w:b/>
          <w:i/>
        </w:rPr>
      </w:pPr>
      <w:r w:rsidRPr="00FB4292">
        <w:rPr>
          <w:rFonts w:ascii="Arial" w:eastAsia="Calibri" w:hAnsi="Arial" w:cs="Arial"/>
          <w:b/>
        </w:rPr>
        <w:t xml:space="preserve">Nazwa zamówienia: </w:t>
      </w:r>
      <w:r w:rsidR="00401E20" w:rsidRPr="00FB4292">
        <w:rPr>
          <w:rFonts w:ascii="Arial" w:hAnsi="Arial" w:cs="Arial"/>
          <w:b/>
          <w:bCs/>
        </w:rPr>
        <w:t xml:space="preserve">Przeprowadzenie </w:t>
      </w:r>
      <w:r w:rsidR="005C28BD" w:rsidRPr="00FB4292">
        <w:rPr>
          <w:rFonts w:ascii="Arial" w:hAnsi="Arial" w:cs="Arial"/>
          <w:b/>
          <w:bCs/>
        </w:rPr>
        <w:t>kursów</w:t>
      </w:r>
      <w:r w:rsidR="00401E20" w:rsidRPr="00FB4292">
        <w:rPr>
          <w:rFonts w:ascii="Arial" w:hAnsi="Arial" w:cs="Arial"/>
          <w:b/>
          <w:bCs/>
        </w:rPr>
        <w:t xml:space="preserve"> z prawa jazdy kat</w:t>
      </w:r>
      <w:commentRangeStart w:id="40"/>
      <w:r w:rsidR="00401E20" w:rsidRPr="00FB4292">
        <w:rPr>
          <w:rFonts w:ascii="Arial" w:hAnsi="Arial" w:cs="Arial"/>
          <w:b/>
          <w:bCs/>
        </w:rPr>
        <w:t xml:space="preserve">. B/B1 </w:t>
      </w:r>
      <w:commentRangeEnd w:id="40"/>
      <w:r w:rsidR="00FE11B9">
        <w:rPr>
          <w:rStyle w:val="Odwoaniedokomentarza"/>
        </w:rPr>
        <w:commentReference w:id="40"/>
      </w:r>
      <w:r w:rsidR="00401E20" w:rsidRPr="00FB4292">
        <w:rPr>
          <w:rFonts w:ascii="Arial" w:hAnsi="Arial" w:cs="Arial"/>
          <w:b/>
          <w:bCs/>
        </w:rPr>
        <w:t>dla uczniów Zespołu Szkół Mechanicznych w Opolu na terenie miasta Opola</w:t>
      </w:r>
      <w:r w:rsidRPr="00FB4292">
        <w:rPr>
          <w:rFonts w:ascii="Arial" w:hAnsi="Arial" w:cs="Arial"/>
          <w:b/>
        </w:rPr>
        <w:t>.</w:t>
      </w:r>
    </w:p>
    <w:p w14:paraId="4EE79368" w14:textId="6D65DC07" w:rsidR="00271324" w:rsidRPr="00FB4292" w:rsidRDefault="00271324" w:rsidP="00FB4292">
      <w:pPr>
        <w:overflowPunct w:val="0"/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</w:rPr>
      </w:pPr>
      <w:r w:rsidRPr="00FB4292">
        <w:rPr>
          <w:rFonts w:ascii="Arial" w:hAnsi="Arial" w:cs="Arial"/>
          <w:b/>
          <w:bCs/>
        </w:rPr>
        <w:t xml:space="preserve">w ramach umowy  </w:t>
      </w:r>
      <w:r w:rsidR="00F52110" w:rsidRPr="00FB4292">
        <w:rPr>
          <w:rFonts w:ascii="Arial" w:hAnsi="Arial" w:cs="Arial"/>
          <w:b/>
          <w:bCs/>
        </w:rPr>
        <w:t>……………………..</w:t>
      </w:r>
      <w:r w:rsidR="00055ECB" w:rsidRPr="00FB4292">
        <w:rPr>
          <w:rFonts w:ascii="Arial" w:hAnsi="Arial" w:cs="Arial"/>
          <w:b/>
          <w:bCs/>
        </w:rPr>
        <w:t xml:space="preserve"> w części nr ……….</w:t>
      </w:r>
    </w:p>
    <w:p w14:paraId="3C59B8ED" w14:textId="77777777" w:rsidR="00271324" w:rsidRPr="00FB4292" w:rsidRDefault="00271324" w:rsidP="00FB4292">
      <w:pPr>
        <w:shd w:val="clear" w:color="auto" w:fill="FFFFFF"/>
        <w:spacing w:before="240" w:after="240" w:line="360" w:lineRule="auto"/>
        <w:rPr>
          <w:rFonts w:ascii="Arial" w:hAnsi="Arial" w:cs="Arial"/>
          <w:color w:val="000000"/>
          <w:spacing w:val="-1"/>
          <w:lang w:eastAsia="en-US"/>
        </w:rPr>
      </w:pPr>
      <w:r w:rsidRPr="00FB4292">
        <w:rPr>
          <w:rFonts w:ascii="Arial" w:eastAsia="Calibri" w:hAnsi="Arial" w:cs="Arial"/>
          <w:color w:val="000000"/>
          <w:spacing w:val="5"/>
          <w:lang w:eastAsia="en-US"/>
        </w:rPr>
        <w:t>Na podstawie art. 29 rozporz</w:t>
      </w:r>
      <w:r w:rsidRPr="00FB4292">
        <w:rPr>
          <w:rFonts w:ascii="Arial" w:hAnsi="Arial" w:cs="Arial"/>
          <w:color w:val="000000"/>
          <w:spacing w:val="5"/>
          <w:lang w:eastAsia="en-US"/>
        </w:rPr>
        <w:t xml:space="preserve">ądzenia Parlamentu Europejskiego </w:t>
      </w:r>
      <w:r w:rsidRPr="00FB4292">
        <w:rPr>
          <w:rFonts w:ascii="Arial" w:hAnsi="Arial" w:cs="Arial"/>
          <w:color w:val="000000"/>
          <w:spacing w:val="-4"/>
          <w:lang w:eastAsia="en-US"/>
        </w:rPr>
        <w:t>i Rady (UE) 2016/679</w:t>
      </w:r>
      <w:r w:rsidRPr="00FB4292">
        <w:rPr>
          <w:rFonts w:ascii="Arial" w:hAnsi="Arial" w:cs="Arial"/>
          <w:color w:val="000000"/>
          <w:spacing w:val="-4"/>
          <w:lang w:eastAsia="en-US"/>
        </w:rPr>
        <w:br/>
        <w:t>z dnia  27 kwietnia 2016 r. w sprawie ochrony osób fizycznych w związku z przetwarzaniem danych osobowych i w spra</w:t>
      </w:r>
      <w:r w:rsidRPr="00FB4292">
        <w:rPr>
          <w:rFonts w:ascii="Arial" w:hAnsi="Arial" w:cs="Arial"/>
          <w:color w:val="000000"/>
          <w:spacing w:val="-5"/>
          <w:lang w:eastAsia="en-US"/>
        </w:rPr>
        <w:t xml:space="preserve">wie swobodnego przepływu takich danych oraz uchylenia dyrektywy </w:t>
      </w:r>
      <w:r w:rsidRPr="00FB4292">
        <w:rPr>
          <w:rFonts w:ascii="Arial" w:hAnsi="Arial" w:cs="Arial"/>
          <w:color w:val="000000"/>
          <w:spacing w:val="-1"/>
          <w:lang w:eastAsia="en-US"/>
        </w:rPr>
        <w:t>95/46/WE (ogólne rozporządzenie o ochronie danych) (Dz. Urz. UE L 119, s. 1) - dalej RODO - nadaje upoważnienie Pani/Panu: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0"/>
        <w:gridCol w:w="5474"/>
      </w:tblGrid>
      <w:tr w:rsidR="00271324" w:rsidRPr="00FB4292" w14:paraId="137F4EFD" w14:textId="77777777" w:rsidTr="00FE11B9">
        <w:tc>
          <w:tcPr>
            <w:tcW w:w="3930" w:type="dxa"/>
          </w:tcPr>
          <w:p w14:paraId="120D9C06" w14:textId="3F3862BE" w:rsidR="00271324" w:rsidRPr="00FB4292" w:rsidRDefault="00271324" w:rsidP="00FB4292">
            <w:pPr>
              <w:spacing w:before="240" w:after="240" w:line="360" w:lineRule="auto"/>
              <w:rPr>
                <w:rFonts w:ascii="Arial" w:hAnsi="Arial" w:cs="Arial"/>
                <w:color w:val="000000"/>
                <w:spacing w:val="-1"/>
                <w:lang w:eastAsia="en-US"/>
              </w:rPr>
            </w:pPr>
            <w:r w:rsidRPr="00FB4292">
              <w:rPr>
                <w:rFonts w:ascii="Arial" w:hAnsi="Arial" w:cs="Arial"/>
                <w:color w:val="000000"/>
                <w:spacing w:val="-1"/>
                <w:lang w:eastAsia="en-US"/>
              </w:rPr>
              <w:t>………………………….……………</w:t>
            </w:r>
          </w:p>
        </w:tc>
        <w:tc>
          <w:tcPr>
            <w:tcW w:w="5474" w:type="dxa"/>
          </w:tcPr>
          <w:p w14:paraId="2F27589D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hAnsi="Arial" w:cs="Arial"/>
                <w:color w:val="000000"/>
                <w:spacing w:val="-1"/>
                <w:lang w:eastAsia="en-US"/>
              </w:rPr>
            </w:pPr>
            <w:r w:rsidRPr="00FB4292">
              <w:rPr>
                <w:rFonts w:ascii="Arial" w:hAnsi="Arial" w:cs="Arial"/>
                <w:color w:val="000000"/>
                <w:spacing w:val="-1"/>
                <w:lang w:eastAsia="en-US"/>
              </w:rPr>
              <w:t>…………………………………………………………</w:t>
            </w:r>
          </w:p>
        </w:tc>
      </w:tr>
      <w:tr w:rsidR="00271324" w:rsidRPr="00FB4292" w14:paraId="425F9D36" w14:textId="77777777" w:rsidTr="00FE11B9">
        <w:tc>
          <w:tcPr>
            <w:tcW w:w="3930" w:type="dxa"/>
          </w:tcPr>
          <w:p w14:paraId="1605EC1F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hAnsi="Arial" w:cs="Arial"/>
                <w:color w:val="000000"/>
                <w:spacing w:val="-1"/>
                <w:lang w:eastAsia="en-US"/>
              </w:rPr>
            </w:pPr>
            <w:r w:rsidRPr="00FB4292">
              <w:rPr>
                <w:rFonts w:ascii="Arial" w:eastAsia="Calibri" w:hAnsi="Arial" w:cs="Arial"/>
                <w:i/>
                <w:iCs/>
                <w:color w:val="000000"/>
                <w:spacing w:val="-1"/>
                <w:lang w:eastAsia="en-US"/>
              </w:rPr>
              <w:t>(imi</w:t>
            </w:r>
            <w:r w:rsidRPr="00FB4292">
              <w:rPr>
                <w:rFonts w:ascii="Arial" w:hAnsi="Arial" w:cs="Arial"/>
                <w:i/>
                <w:iCs/>
                <w:color w:val="000000"/>
                <w:spacing w:val="-1"/>
                <w:lang w:eastAsia="en-US"/>
              </w:rPr>
              <w:t>ę i nazwisko)</w:t>
            </w:r>
          </w:p>
        </w:tc>
        <w:tc>
          <w:tcPr>
            <w:tcW w:w="5474" w:type="dxa"/>
          </w:tcPr>
          <w:p w14:paraId="7C401B2E" w14:textId="77777777" w:rsidR="00271324" w:rsidRPr="00FB4292" w:rsidRDefault="00271324" w:rsidP="00FB4292">
            <w:pPr>
              <w:shd w:val="clear" w:color="auto" w:fill="FFFFFF"/>
              <w:spacing w:before="240" w:after="240" w:line="360" w:lineRule="auto"/>
              <w:rPr>
                <w:rFonts w:ascii="Arial" w:hAnsi="Arial" w:cs="Arial"/>
                <w:color w:val="000000"/>
                <w:spacing w:val="-1"/>
                <w:lang w:eastAsia="en-US"/>
              </w:rPr>
            </w:pPr>
            <w:r w:rsidRPr="00FB4292">
              <w:rPr>
                <w:rFonts w:ascii="Arial" w:eastAsia="Calibri" w:hAnsi="Arial" w:cs="Arial"/>
                <w:i/>
                <w:iCs/>
                <w:color w:val="000000"/>
                <w:spacing w:val="-3"/>
                <w:lang w:eastAsia="en-US"/>
              </w:rPr>
              <w:t>(stanowisko)</w:t>
            </w:r>
          </w:p>
        </w:tc>
      </w:tr>
    </w:tbl>
    <w:p w14:paraId="691EF0DD" w14:textId="77777777" w:rsidR="00271324" w:rsidRPr="00FB4292" w:rsidRDefault="00271324" w:rsidP="00FB4292">
      <w:pPr>
        <w:shd w:val="clear" w:color="auto" w:fill="FFFFFF"/>
        <w:spacing w:before="240" w:after="240" w:line="360" w:lineRule="auto"/>
        <w:ind w:left="10" w:right="10"/>
        <w:rPr>
          <w:rFonts w:ascii="Arial" w:eastAsia="Calibri" w:hAnsi="Arial" w:cs="Arial"/>
          <w:color w:val="000000"/>
          <w:spacing w:val="-1"/>
          <w:lang w:eastAsia="en-US"/>
        </w:rPr>
      </w:pPr>
    </w:p>
    <w:p w14:paraId="630B3CBA" w14:textId="6078E127" w:rsidR="00271324" w:rsidRPr="00FB4292" w:rsidRDefault="00271324" w:rsidP="00FB429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Cs/>
          <w:iCs/>
        </w:rPr>
      </w:pPr>
      <w:r w:rsidRPr="00FB4292">
        <w:rPr>
          <w:rFonts w:ascii="Arial" w:eastAsia="Calibri" w:hAnsi="Arial" w:cs="Arial"/>
          <w:color w:val="000000"/>
          <w:spacing w:val="-1"/>
          <w:lang w:eastAsia="en-US"/>
        </w:rPr>
        <w:t>do przetwarzania danych osobowych w zakresie pe</w:t>
      </w:r>
      <w:r w:rsidRPr="00FB4292">
        <w:rPr>
          <w:rFonts w:ascii="Arial" w:hAnsi="Arial" w:cs="Arial"/>
          <w:color w:val="000000"/>
          <w:spacing w:val="-1"/>
          <w:lang w:eastAsia="en-US"/>
        </w:rPr>
        <w:t>łnionych obowiąz</w:t>
      </w:r>
      <w:r w:rsidRPr="00FB4292">
        <w:rPr>
          <w:rFonts w:ascii="Arial" w:hAnsi="Arial" w:cs="Arial"/>
          <w:color w:val="000000"/>
          <w:spacing w:val="-2"/>
          <w:lang w:eastAsia="en-US"/>
        </w:rPr>
        <w:t xml:space="preserve">ków służbowych na zajmowanym stanowisku, tj. uzyskuje Pani/Pan </w:t>
      </w:r>
      <w:r w:rsidRPr="00FB4292">
        <w:rPr>
          <w:rFonts w:ascii="Arial" w:hAnsi="Arial" w:cs="Arial"/>
          <w:color w:val="000000"/>
          <w:spacing w:val="-1"/>
          <w:lang w:eastAsia="en-US"/>
        </w:rPr>
        <w:t xml:space="preserve">upoważnienie do przetwarzania danych osobowych w związku z realizacją zamówienia pn.: </w:t>
      </w:r>
      <w:bookmarkStart w:id="41" w:name="_Hlk72144092"/>
      <w:r w:rsidR="00401E20" w:rsidRPr="00FB4292">
        <w:rPr>
          <w:rFonts w:ascii="Arial" w:hAnsi="Arial" w:cs="Arial"/>
          <w:b/>
          <w:bCs/>
        </w:rPr>
        <w:t xml:space="preserve">Przeprowadzenie </w:t>
      </w:r>
      <w:r w:rsidR="005C28BD" w:rsidRPr="00FB4292">
        <w:rPr>
          <w:rFonts w:ascii="Arial" w:hAnsi="Arial" w:cs="Arial"/>
          <w:b/>
          <w:bCs/>
        </w:rPr>
        <w:t xml:space="preserve">kursów </w:t>
      </w:r>
      <w:r w:rsidR="00401E20" w:rsidRPr="00FB4292">
        <w:rPr>
          <w:rFonts w:ascii="Arial" w:hAnsi="Arial" w:cs="Arial"/>
          <w:b/>
          <w:bCs/>
        </w:rPr>
        <w:t xml:space="preserve">z prawa jazdy kat. </w:t>
      </w:r>
      <w:commentRangeStart w:id="42"/>
      <w:r w:rsidR="00401E20" w:rsidRPr="00FB4292">
        <w:rPr>
          <w:rFonts w:ascii="Arial" w:hAnsi="Arial" w:cs="Arial"/>
          <w:b/>
          <w:bCs/>
        </w:rPr>
        <w:t xml:space="preserve">B/B1 dla </w:t>
      </w:r>
      <w:commentRangeEnd w:id="42"/>
      <w:r w:rsidR="00FE11B9">
        <w:rPr>
          <w:rStyle w:val="Odwoaniedokomentarza"/>
        </w:rPr>
        <w:commentReference w:id="42"/>
      </w:r>
      <w:r w:rsidR="00401E20" w:rsidRPr="00FB4292">
        <w:rPr>
          <w:rFonts w:ascii="Arial" w:hAnsi="Arial" w:cs="Arial"/>
          <w:b/>
          <w:bCs/>
        </w:rPr>
        <w:t>uczniów Zespołu Szkół Mechanicznych w Opolu na terenie miasta Opola</w:t>
      </w:r>
      <w:r w:rsidR="0096153E" w:rsidRPr="00FB4292">
        <w:rPr>
          <w:rFonts w:ascii="Arial" w:hAnsi="Arial" w:cs="Arial"/>
          <w:bCs/>
          <w:iCs/>
        </w:rPr>
        <w:t>.</w:t>
      </w:r>
    </w:p>
    <w:bookmarkEnd w:id="41"/>
    <w:p w14:paraId="4125A1BC" w14:textId="77777777" w:rsidR="00271324" w:rsidRPr="00FB4292" w:rsidRDefault="00271324" w:rsidP="00FB4292">
      <w:pPr>
        <w:shd w:val="clear" w:color="auto" w:fill="FFFFFF"/>
        <w:spacing w:before="240" w:after="240" w:line="360" w:lineRule="auto"/>
        <w:ind w:right="10"/>
        <w:rPr>
          <w:rFonts w:ascii="Arial" w:hAnsi="Arial" w:cs="Arial"/>
          <w:color w:val="000000"/>
          <w:spacing w:val="-1"/>
          <w:lang w:eastAsia="en-US"/>
        </w:rPr>
      </w:pPr>
    </w:p>
    <w:p w14:paraId="5BBA6DEE" w14:textId="64310ADA" w:rsidR="00271324" w:rsidRPr="00FB4292" w:rsidRDefault="00271324" w:rsidP="00FB4292">
      <w:pPr>
        <w:shd w:val="clear" w:color="auto" w:fill="FFFFFF"/>
        <w:spacing w:before="240" w:after="240" w:line="360" w:lineRule="auto"/>
        <w:ind w:right="10"/>
        <w:rPr>
          <w:rFonts w:ascii="Arial" w:eastAsia="Calibri" w:hAnsi="Arial" w:cs="Arial"/>
          <w:lang w:eastAsia="en-US"/>
        </w:rPr>
      </w:pPr>
      <w:r w:rsidRPr="00FB4292">
        <w:rPr>
          <w:rFonts w:ascii="Arial" w:eastAsia="Calibri" w:hAnsi="Arial" w:cs="Arial"/>
          <w:color w:val="000000"/>
          <w:spacing w:val="-4"/>
          <w:lang w:eastAsia="en-US"/>
        </w:rPr>
        <w:lastRenderedPageBreak/>
        <w:t>Jednocze</w:t>
      </w:r>
      <w:r w:rsidRPr="00FB4292">
        <w:rPr>
          <w:rFonts w:ascii="Arial" w:hAnsi="Arial" w:cs="Arial"/>
          <w:color w:val="000000"/>
          <w:spacing w:val="-4"/>
          <w:lang w:eastAsia="en-US"/>
        </w:rPr>
        <w:t>śnie zobowiązuję Panią/Pana do przetwarzania danych oso</w:t>
      </w:r>
      <w:r w:rsidRPr="00FB4292">
        <w:rPr>
          <w:rFonts w:ascii="Arial" w:hAnsi="Arial" w:cs="Arial"/>
          <w:color w:val="000000"/>
          <w:spacing w:val="1"/>
          <w:lang w:eastAsia="en-US"/>
        </w:rPr>
        <w:t>bowych, zgodnie</w:t>
      </w:r>
      <w:r w:rsidRPr="00FB4292">
        <w:rPr>
          <w:rFonts w:ascii="Arial" w:hAnsi="Arial" w:cs="Arial"/>
          <w:color w:val="000000"/>
          <w:spacing w:val="1"/>
          <w:lang w:eastAsia="en-US"/>
        </w:rPr>
        <w:br/>
        <w:t xml:space="preserve">z udzielonym upoważnieniem, przepisami </w:t>
      </w:r>
      <w:r w:rsidRPr="00FB4292">
        <w:rPr>
          <w:rFonts w:ascii="Arial" w:eastAsia="Calibri" w:hAnsi="Arial" w:cs="Arial"/>
          <w:color w:val="000000"/>
          <w:spacing w:val="-5"/>
          <w:lang w:eastAsia="en-US"/>
        </w:rPr>
        <w:t xml:space="preserve">RODO, ustawą </w:t>
      </w:r>
      <w:r w:rsidRPr="00FB4292">
        <w:rPr>
          <w:rFonts w:ascii="Arial" w:eastAsia="Calibri" w:hAnsi="Arial" w:cs="Arial"/>
          <w:color w:val="000000"/>
          <w:spacing w:val="-3"/>
          <w:lang w:eastAsia="en-US"/>
        </w:rPr>
        <w:t xml:space="preserve">o ochronie danych, </w:t>
      </w:r>
      <w:r w:rsidRPr="00FB4292">
        <w:rPr>
          <w:rFonts w:ascii="Arial" w:eastAsia="Calibri" w:hAnsi="Arial" w:cs="Arial"/>
          <w:color w:val="000000"/>
          <w:spacing w:val="-5"/>
          <w:lang w:eastAsia="en-US"/>
        </w:rPr>
        <w:t>Kodeksem pracy, a tak</w:t>
      </w:r>
      <w:r w:rsidRPr="00FB4292">
        <w:rPr>
          <w:rFonts w:ascii="Arial" w:hAnsi="Arial" w:cs="Arial"/>
          <w:color w:val="000000"/>
          <w:spacing w:val="-5"/>
          <w:lang w:eastAsia="en-US"/>
        </w:rPr>
        <w:t>że polityką ochrony danych osobowych Praco</w:t>
      </w:r>
      <w:r w:rsidRPr="00FB4292">
        <w:rPr>
          <w:rFonts w:ascii="Arial" w:hAnsi="Arial" w:cs="Arial"/>
          <w:color w:val="000000"/>
          <w:spacing w:val="-14"/>
          <w:lang w:eastAsia="en-US"/>
        </w:rPr>
        <w:t>dawcy.</w:t>
      </w:r>
    </w:p>
    <w:p w14:paraId="1A182BFD" w14:textId="5CC5D4B1" w:rsidR="00271324" w:rsidRPr="00FB4292" w:rsidRDefault="00271324" w:rsidP="00FB4292">
      <w:pPr>
        <w:autoSpaceDN w:val="0"/>
        <w:spacing w:before="240" w:after="240" w:line="360" w:lineRule="auto"/>
        <w:textAlignment w:val="baseline"/>
        <w:rPr>
          <w:rFonts w:ascii="Arial" w:hAnsi="Arial" w:cs="Arial"/>
          <w:bCs/>
          <w:color w:val="000000"/>
          <w:kern w:val="3"/>
        </w:rPr>
      </w:pPr>
      <w:r w:rsidRPr="00FB4292">
        <w:rPr>
          <w:rFonts w:ascii="Arial" w:eastAsia="Calibri" w:hAnsi="Arial" w:cs="Arial"/>
          <w:color w:val="000000"/>
          <w:spacing w:val="4"/>
          <w:lang w:eastAsia="en-US"/>
        </w:rPr>
        <w:t>Jednocze</w:t>
      </w:r>
      <w:r w:rsidRPr="00FB4292">
        <w:rPr>
          <w:rFonts w:ascii="Arial" w:hAnsi="Arial" w:cs="Arial"/>
          <w:color w:val="000000"/>
          <w:spacing w:val="4"/>
          <w:lang w:eastAsia="en-US"/>
        </w:rPr>
        <w:t xml:space="preserve">śnie upoważniam Panią/Pana do tworzenia/posiadania </w:t>
      </w:r>
      <w:r w:rsidRPr="00FB4292">
        <w:rPr>
          <w:rFonts w:ascii="Arial" w:hAnsi="Arial" w:cs="Arial"/>
          <w:color w:val="000000"/>
          <w:spacing w:val="-1"/>
          <w:lang w:eastAsia="en-US"/>
        </w:rPr>
        <w:t xml:space="preserve">dla potrzeb wykonywanej pracy zestawień ewidencji oraz rejestrów </w:t>
      </w:r>
      <w:r w:rsidRPr="00FB4292">
        <w:rPr>
          <w:rFonts w:ascii="Arial" w:hAnsi="Arial" w:cs="Arial"/>
          <w:color w:val="000000"/>
          <w:spacing w:val="-5"/>
          <w:lang w:eastAsia="en-US"/>
        </w:rPr>
        <w:t>z danymi osobowymi, z zachowaniem pełnej ich ochrony, przy za</w:t>
      </w:r>
      <w:r w:rsidRPr="00FB4292">
        <w:rPr>
          <w:rFonts w:ascii="Arial" w:hAnsi="Arial" w:cs="Arial"/>
          <w:color w:val="000000"/>
          <w:spacing w:val="2"/>
          <w:lang w:eastAsia="en-US"/>
        </w:rPr>
        <w:t>stosowaniu środków technicznych i organizacyjnych wdrożonych</w:t>
      </w:r>
      <w:r w:rsidR="0096153E" w:rsidRPr="00FB4292">
        <w:rPr>
          <w:rFonts w:ascii="Arial" w:hAnsi="Arial" w:cs="Arial"/>
          <w:color w:val="000000"/>
          <w:spacing w:val="2"/>
          <w:lang w:eastAsia="en-US"/>
        </w:rPr>
        <w:t xml:space="preserve"> </w:t>
      </w:r>
      <w:r w:rsidR="0048027E" w:rsidRPr="00FB4292">
        <w:rPr>
          <w:rFonts w:ascii="Arial" w:hAnsi="Arial" w:cs="Arial"/>
          <w:color w:val="000000"/>
          <w:spacing w:val="2"/>
          <w:lang w:eastAsia="en-US"/>
        </w:rPr>
        <w:br/>
      </w:r>
      <w:r w:rsidRPr="00FB4292">
        <w:rPr>
          <w:rFonts w:ascii="Arial" w:eastAsia="Calibri" w:hAnsi="Arial" w:cs="Arial"/>
          <w:color w:val="000000"/>
          <w:spacing w:val="11"/>
          <w:lang w:eastAsia="en-US"/>
        </w:rPr>
        <w:t xml:space="preserve">w </w:t>
      </w:r>
      <w:r w:rsidRPr="00FB4292">
        <w:rPr>
          <w:rFonts w:ascii="Arial" w:hAnsi="Arial" w:cs="Arial"/>
          <w:b/>
          <w:bCs/>
        </w:rPr>
        <w:t>…………………………………………………………………………………………………</w:t>
      </w:r>
      <w:r w:rsidR="0048027E" w:rsidRPr="00FB4292">
        <w:rPr>
          <w:rFonts w:ascii="Arial" w:hAnsi="Arial" w:cs="Arial"/>
          <w:b/>
          <w:bCs/>
        </w:rPr>
        <w:t>..</w:t>
      </w:r>
    </w:p>
    <w:p w14:paraId="6BC179E6" w14:textId="77777777" w:rsidR="00271324" w:rsidRPr="00FB4292" w:rsidRDefault="00271324" w:rsidP="00FB4292">
      <w:pPr>
        <w:shd w:val="clear" w:color="auto" w:fill="FFFFFF"/>
        <w:spacing w:before="240" w:after="240" w:line="360" w:lineRule="auto"/>
        <w:rPr>
          <w:rFonts w:ascii="Arial" w:eastAsia="Calibri" w:hAnsi="Arial" w:cs="Arial"/>
          <w:b/>
          <w:lang w:eastAsia="en-US"/>
        </w:rPr>
      </w:pPr>
      <w:r w:rsidRPr="00FB4292">
        <w:rPr>
          <w:rFonts w:ascii="Arial" w:eastAsia="Calibri" w:hAnsi="Arial" w:cs="Arial"/>
          <w:b/>
          <w:color w:val="000000"/>
          <w:lang w:eastAsia="en-US"/>
        </w:rPr>
        <w:t>Okres wa</w:t>
      </w:r>
      <w:r w:rsidRPr="00FB4292">
        <w:rPr>
          <w:rFonts w:ascii="Arial" w:hAnsi="Arial" w:cs="Arial"/>
          <w:b/>
          <w:color w:val="000000"/>
          <w:lang w:eastAsia="en-US"/>
        </w:rPr>
        <w:t>żności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2"/>
        <w:gridCol w:w="122"/>
        <w:gridCol w:w="2146"/>
        <w:gridCol w:w="571"/>
        <w:gridCol w:w="581"/>
        <w:gridCol w:w="5402"/>
      </w:tblGrid>
      <w:tr w:rsidR="00271324" w:rsidRPr="00FB4292" w14:paraId="1942BFD3" w14:textId="77777777" w:rsidTr="00FE11B9">
        <w:tc>
          <w:tcPr>
            <w:tcW w:w="582" w:type="dxa"/>
          </w:tcPr>
          <w:p w14:paraId="3D1319E2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  <w:t>od:</w:t>
            </w:r>
          </w:p>
        </w:tc>
        <w:tc>
          <w:tcPr>
            <w:tcW w:w="2839" w:type="dxa"/>
            <w:gridSpan w:val="3"/>
          </w:tcPr>
          <w:p w14:paraId="20E372E9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  <w:t>…………………………….</w:t>
            </w:r>
          </w:p>
        </w:tc>
        <w:tc>
          <w:tcPr>
            <w:tcW w:w="581" w:type="dxa"/>
          </w:tcPr>
          <w:p w14:paraId="50BC268A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5D1F6A6D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</w:tr>
      <w:tr w:rsidR="00271324" w:rsidRPr="00FB4292" w14:paraId="74F1BC91" w14:textId="77777777" w:rsidTr="00FE11B9">
        <w:tc>
          <w:tcPr>
            <w:tcW w:w="582" w:type="dxa"/>
          </w:tcPr>
          <w:p w14:paraId="2F90F8D2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  <w:t>do:</w:t>
            </w:r>
          </w:p>
        </w:tc>
        <w:tc>
          <w:tcPr>
            <w:tcW w:w="2839" w:type="dxa"/>
            <w:gridSpan w:val="3"/>
          </w:tcPr>
          <w:p w14:paraId="73CCC1FB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  <w:t>…………………………….</w:t>
            </w:r>
          </w:p>
        </w:tc>
        <w:tc>
          <w:tcPr>
            <w:tcW w:w="581" w:type="dxa"/>
          </w:tcPr>
          <w:p w14:paraId="113AA7BB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124179FE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</w:tr>
      <w:tr w:rsidR="00271324" w:rsidRPr="00FB4292" w14:paraId="08598273" w14:textId="77777777" w:rsidTr="00FE11B9">
        <w:tc>
          <w:tcPr>
            <w:tcW w:w="582" w:type="dxa"/>
          </w:tcPr>
          <w:p w14:paraId="78DC08D3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2839" w:type="dxa"/>
            <w:gridSpan w:val="3"/>
          </w:tcPr>
          <w:p w14:paraId="2C4B7420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81" w:type="dxa"/>
          </w:tcPr>
          <w:p w14:paraId="65B2B1A3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55430D13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  <w:t>………………………………………………………….</w:t>
            </w:r>
          </w:p>
        </w:tc>
      </w:tr>
      <w:tr w:rsidR="00271324" w:rsidRPr="00FB4292" w14:paraId="6D716CB4" w14:textId="77777777" w:rsidTr="00FE11B9">
        <w:tc>
          <w:tcPr>
            <w:tcW w:w="582" w:type="dxa"/>
          </w:tcPr>
          <w:p w14:paraId="6CEE2282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2839" w:type="dxa"/>
            <w:gridSpan w:val="3"/>
          </w:tcPr>
          <w:p w14:paraId="06AEBFEE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81" w:type="dxa"/>
          </w:tcPr>
          <w:p w14:paraId="7905B3BF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6ACD9F9E" w14:textId="77777777" w:rsidR="00271324" w:rsidRPr="00FB4292" w:rsidRDefault="00271324" w:rsidP="00FB4292">
            <w:pPr>
              <w:shd w:val="clear" w:color="auto" w:fill="FFFFFF"/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i/>
                <w:iCs/>
                <w:color w:val="000000"/>
                <w:spacing w:val="-4"/>
                <w:lang w:eastAsia="en-US"/>
              </w:rPr>
              <w:t xml:space="preserve">(podpis osoby uprawnionej </w:t>
            </w:r>
            <w:r w:rsidRPr="00FB4292">
              <w:rPr>
                <w:rFonts w:ascii="Arial" w:eastAsia="Calibri" w:hAnsi="Arial" w:cs="Arial"/>
                <w:i/>
                <w:iCs/>
                <w:color w:val="000000"/>
                <w:spacing w:val="-2"/>
                <w:lang w:eastAsia="en-US"/>
              </w:rPr>
              <w:t>do nadania</w:t>
            </w:r>
            <w:r w:rsidRPr="00FB4292">
              <w:rPr>
                <w:rFonts w:ascii="Arial" w:hAnsi="Arial" w:cs="Arial"/>
                <w:i/>
                <w:iCs/>
                <w:color w:val="000000"/>
                <w:spacing w:val="-2"/>
                <w:lang w:eastAsia="en-US"/>
              </w:rPr>
              <w:t xml:space="preserve"> upoważnienia)</w:t>
            </w:r>
          </w:p>
        </w:tc>
      </w:tr>
      <w:tr w:rsidR="00271324" w:rsidRPr="00FB4292" w14:paraId="07662D55" w14:textId="77777777" w:rsidTr="00FE11B9">
        <w:tc>
          <w:tcPr>
            <w:tcW w:w="3421" w:type="dxa"/>
            <w:gridSpan w:val="4"/>
            <w:tcMar>
              <w:left w:w="0" w:type="dxa"/>
              <w:right w:w="0" w:type="dxa"/>
            </w:tcMar>
          </w:tcPr>
          <w:p w14:paraId="33641C6B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b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b/>
                <w:color w:val="000000"/>
                <w:spacing w:val="-3"/>
                <w:lang w:eastAsia="en-US"/>
              </w:rPr>
              <w:t>Data wyga</w:t>
            </w:r>
            <w:r w:rsidRPr="00FB4292">
              <w:rPr>
                <w:rFonts w:ascii="Arial" w:hAnsi="Arial" w:cs="Arial"/>
                <w:b/>
                <w:color w:val="000000"/>
                <w:spacing w:val="-3"/>
                <w:lang w:eastAsia="en-US"/>
              </w:rPr>
              <w:t>śnięcia*</w:t>
            </w:r>
          </w:p>
        </w:tc>
        <w:tc>
          <w:tcPr>
            <w:tcW w:w="581" w:type="dxa"/>
          </w:tcPr>
          <w:p w14:paraId="22A3056C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6313BDD3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</w:tr>
      <w:tr w:rsidR="00271324" w:rsidRPr="00FB4292" w14:paraId="168933C4" w14:textId="77777777" w:rsidTr="00FE11B9">
        <w:tc>
          <w:tcPr>
            <w:tcW w:w="3421" w:type="dxa"/>
            <w:gridSpan w:val="4"/>
          </w:tcPr>
          <w:p w14:paraId="0E363988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hAnsi="Arial" w:cs="Arial"/>
                <w:color w:val="000000"/>
                <w:spacing w:val="-1"/>
                <w:lang w:eastAsia="en-US"/>
              </w:rPr>
              <w:t>Odwołano, dnia ..........................</w:t>
            </w:r>
          </w:p>
        </w:tc>
        <w:tc>
          <w:tcPr>
            <w:tcW w:w="581" w:type="dxa"/>
          </w:tcPr>
          <w:p w14:paraId="5149D32C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183724BD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</w:tr>
      <w:tr w:rsidR="00271324" w:rsidRPr="00FB4292" w14:paraId="48E23D7C" w14:textId="77777777" w:rsidTr="00FE11B9">
        <w:tc>
          <w:tcPr>
            <w:tcW w:w="582" w:type="dxa"/>
          </w:tcPr>
          <w:p w14:paraId="28939629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2839" w:type="dxa"/>
            <w:gridSpan w:val="3"/>
          </w:tcPr>
          <w:p w14:paraId="40F45FF6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81" w:type="dxa"/>
          </w:tcPr>
          <w:p w14:paraId="7A123BA0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28867278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  <w:t>………………………………………………………….</w:t>
            </w:r>
          </w:p>
        </w:tc>
      </w:tr>
      <w:tr w:rsidR="00271324" w:rsidRPr="00FB4292" w14:paraId="6F756732" w14:textId="77777777" w:rsidTr="00FE11B9">
        <w:tc>
          <w:tcPr>
            <w:tcW w:w="582" w:type="dxa"/>
          </w:tcPr>
          <w:p w14:paraId="2A5D9A5C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2839" w:type="dxa"/>
            <w:gridSpan w:val="3"/>
          </w:tcPr>
          <w:p w14:paraId="63F78CDE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81" w:type="dxa"/>
          </w:tcPr>
          <w:p w14:paraId="2AE40B7F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0999E1BB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  <w:t>(podpis osoby uprawnionej do odwołania upoważnienia)</w:t>
            </w:r>
          </w:p>
        </w:tc>
      </w:tr>
      <w:tr w:rsidR="00271324" w:rsidRPr="00FB4292" w14:paraId="0EA2F269" w14:textId="77777777" w:rsidTr="00FE11B9">
        <w:tc>
          <w:tcPr>
            <w:tcW w:w="2850" w:type="dxa"/>
            <w:gridSpan w:val="3"/>
            <w:tcMar>
              <w:left w:w="0" w:type="dxa"/>
              <w:right w:w="0" w:type="dxa"/>
            </w:tcMar>
          </w:tcPr>
          <w:p w14:paraId="04FB1297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b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b/>
                <w:color w:val="000000"/>
                <w:spacing w:val="-3"/>
                <w:lang w:eastAsia="en-US"/>
              </w:rPr>
              <w:t>Data odwołania</w:t>
            </w:r>
            <w:r w:rsidRPr="00FB4292">
              <w:rPr>
                <w:rFonts w:ascii="Arial" w:hAnsi="Arial" w:cs="Arial"/>
                <w:b/>
                <w:color w:val="000000"/>
                <w:spacing w:val="-3"/>
                <w:lang w:eastAsia="en-US"/>
              </w:rPr>
              <w:t>**</w:t>
            </w:r>
          </w:p>
        </w:tc>
        <w:tc>
          <w:tcPr>
            <w:tcW w:w="1152" w:type="dxa"/>
            <w:gridSpan w:val="2"/>
          </w:tcPr>
          <w:p w14:paraId="2F04DA5D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6839DB67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</w:tr>
      <w:tr w:rsidR="00271324" w:rsidRPr="00FB4292" w14:paraId="7333D874" w14:textId="77777777" w:rsidTr="00FE11B9">
        <w:tc>
          <w:tcPr>
            <w:tcW w:w="2850" w:type="dxa"/>
            <w:gridSpan w:val="3"/>
          </w:tcPr>
          <w:p w14:paraId="06956E8A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hAnsi="Arial" w:cs="Arial"/>
                <w:color w:val="000000"/>
                <w:spacing w:val="-1"/>
                <w:lang w:eastAsia="en-US"/>
              </w:rPr>
              <w:t>Odwołano, dnia ..........................</w:t>
            </w:r>
          </w:p>
        </w:tc>
        <w:tc>
          <w:tcPr>
            <w:tcW w:w="1152" w:type="dxa"/>
            <w:gridSpan w:val="2"/>
          </w:tcPr>
          <w:p w14:paraId="2DBE5BA8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7ACF065B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</w:tr>
      <w:tr w:rsidR="00271324" w:rsidRPr="00FB4292" w14:paraId="00D222A0" w14:textId="77777777" w:rsidTr="00FE11B9">
        <w:tc>
          <w:tcPr>
            <w:tcW w:w="704" w:type="dxa"/>
            <w:gridSpan w:val="2"/>
          </w:tcPr>
          <w:p w14:paraId="2703BCAC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2146" w:type="dxa"/>
          </w:tcPr>
          <w:p w14:paraId="5569E6ED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1152" w:type="dxa"/>
            <w:gridSpan w:val="2"/>
          </w:tcPr>
          <w:p w14:paraId="5ACD0722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069798EB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  <w:t>………………………………………………………….</w:t>
            </w:r>
          </w:p>
        </w:tc>
      </w:tr>
      <w:tr w:rsidR="00271324" w:rsidRPr="00FB4292" w14:paraId="4C68262A" w14:textId="77777777" w:rsidTr="00FE11B9">
        <w:tc>
          <w:tcPr>
            <w:tcW w:w="704" w:type="dxa"/>
            <w:gridSpan w:val="2"/>
          </w:tcPr>
          <w:p w14:paraId="109FE096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2146" w:type="dxa"/>
          </w:tcPr>
          <w:p w14:paraId="60778CBB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1152" w:type="dxa"/>
            <w:gridSpan w:val="2"/>
          </w:tcPr>
          <w:p w14:paraId="655EC6E6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</w:p>
        </w:tc>
        <w:tc>
          <w:tcPr>
            <w:tcW w:w="5402" w:type="dxa"/>
          </w:tcPr>
          <w:p w14:paraId="0001495D" w14:textId="77777777" w:rsidR="00271324" w:rsidRPr="00FB4292" w:rsidRDefault="00271324" w:rsidP="00FB4292">
            <w:pPr>
              <w:spacing w:before="240" w:after="240" w:line="360" w:lineRule="auto"/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</w:pPr>
            <w:r w:rsidRPr="00FB4292">
              <w:rPr>
                <w:rFonts w:ascii="Arial" w:eastAsia="Calibri" w:hAnsi="Arial" w:cs="Arial"/>
                <w:color w:val="000000"/>
                <w:spacing w:val="-7"/>
                <w:lang w:eastAsia="en-US"/>
              </w:rPr>
              <w:t>(podpis osoby uprawnionej do odwołania upoważnienia)</w:t>
            </w:r>
          </w:p>
        </w:tc>
      </w:tr>
    </w:tbl>
    <w:p w14:paraId="528CE7A2" w14:textId="77777777" w:rsidR="00271324" w:rsidRPr="00FB4292" w:rsidRDefault="00271324" w:rsidP="00FB4292">
      <w:pPr>
        <w:shd w:val="clear" w:color="auto" w:fill="FFFFFF"/>
        <w:spacing w:before="240" w:after="240" w:line="360" w:lineRule="auto"/>
        <w:rPr>
          <w:rFonts w:ascii="Arial" w:hAnsi="Arial" w:cs="Arial"/>
          <w:color w:val="000000"/>
          <w:lang w:eastAsia="en-US"/>
        </w:rPr>
      </w:pPr>
      <w:r w:rsidRPr="00FB4292">
        <w:rPr>
          <w:rFonts w:ascii="Arial" w:hAnsi="Arial" w:cs="Arial"/>
          <w:color w:val="000000"/>
          <w:spacing w:val="-3"/>
          <w:lang w:eastAsia="en-US"/>
        </w:rPr>
        <w:t xml:space="preserve">* </w:t>
      </w:r>
      <w:r w:rsidRPr="00FB4292">
        <w:rPr>
          <w:rFonts w:ascii="Arial" w:eastAsia="Calibri" w:hAnsi="Arial" w:cs="Arial"/>
          <w:color w:val="000000"/>
          <w:lang w:eastAsia="en-US"/>
        </w:rPr>
        <w:t>Data rozwi</w:t>
      </w:r>
      <w:r w:rsidRPr="00FB4292">
        <w:rPr>
          <w:rFonts w:ascii="Arial" w:hAnsi="Arial" w:cs="Arial"/>
          <w:color w:val="000000"/>
          <w:lang w:eastAsia="en-US"/>
        </w:rPr>
        <w:t>ązania stosunku pracy/umowy cywilnoprawnej.</w:t>
      </w:r>
    </w:p>
    <w:p w14:paraId="029F1968" w14:textId="77777777" w:rsidR="00271324" w:rsidRPr="00FB4292" w:rsidRDefault="00271324" w:rsidP="00FB4292">
      <w:pPr>
        <w:shd w:val="clear" w:color="auto" w:fill="FFFFFF"/>
        <w:spacing w:before="240" w:after="240" w:line="360" w:lineRule="auto"/>
        <w:rPr>
          <w:rFonts w:ascii="Arial" w:hAnsi="Arial" w:cs="Arial"/>
          <w:lang w:eastAsia="en-US"/>
        </w:rPr>
      </w:pPr>
      <w:r w:rsidRPr="00FB4292">
        <w:rPr>
          <w:rFonts w:ascii="Arial" w:hAnsi="Arial" w:cs="Arial"/>
          <w:color w:val="000000"/>
          <w:spacing w:val="-3"/>
          <w:lang w:eastAsia="en-US"/>
        </w:rPr>
        <w:t>** Data wcześniejsza niż data wygaśnięcia</w:t>
      </w:r>
    </w:p>
    <w:p w14:paraId="52BB19D7" w14:textId="5AFBB63C" w:rsidR="00055ECB" w:rsidRPr="00FB4292" w:rsidRDefault="00055ECB" w:rsidP="00FB4292">
      <w:pPr>
        <w:suppressAutoHyphens w:val="0"/>
        <w:spacing w:before="240" w:after="240" w:line="360" w:lineRule="auto"/>
        <w:rPr>
          <w:rFonts w:ascii="Arial" w:hAnsi="Arial" w:cs="Arial"/>
          <w:i/>
          <w:highlight w:val="yellow"/>
        </w:rPr>
      </w:pPr>
      <w:r w:rsidRPr="00FB4292">
        <w:rPr>
          <w:rFonts w:ascii="Arial" w:hAnsi="Arial" w:cs="Arial"/>
          <w:i/>
          <w:highlight w:val="yellow"/>
        </w:rPr>
        <w:br w:type="page"/>
      </w:r>
    </w:p>
    <w:p w14:paraId="0724197E" w14:textId="53127A3D" w:rsidR="00055ECB" w:rsidRPr="00633C1E" w:rsidRDefault="00055ECB" w:rsidP="00633C1E">
      <w:pPr>
        <w:pStyle w:val="Nagwek2"/>
        <w:spacing w:before="240" w:after="240" w:line="360" w:lineRule="auto"/>
        <w:rPr>
          <w:rFonts w:ascii="Arial" w:hAnsi="Arial" w:cs="Arial"/>
          <w:b/>
          <w:bCs/>
          <w:color w:val="auto"/>
        </w:rPr>
      </w:pPr>
      <w:r w:rsidRPr="00633C1E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Załącznik nr 3 do umowy</w:t>
      </w:r>
      <w:r w:rsidR="00633C1E" w:rsidRPr="00633C1E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633C1E">
        <w:rPr>
          <w:rFonts w:ascii="Arial" w:hAnsi="Arial" w:cs="Arial"/>
          <w:b/>
          <w:bCs/>
          <w:color w:val="auto"/>
        </w:rPr>
        <w:t>OFERTA WYKONAWCY (KOPIA)</w:t>
      </w:r>
    </w:p>
    <w:p w14:paraId="10CB764D" w14:textId="77777777" w:rsidR="00055ECB" w:rsidRPr="00FB4292" w:rsidRDefault="00055ECB" w:rsidP="00FB4292">
      <w:pPr>
        <w:suppressAutoHyphens w:val="0"/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</w:rPr>
        <w:br w:type="page"/>
      </w:r>
    </w:p>
    <w:p w14:paraId="731D98DD" w14:textId="135E0406" w:rsidR="00E57B77" w:rsidRPr="00266C76" w:rsidRDefault="00055ECB" w:rsidP="00633C1E">
      <w:pPr>
        <w:pStyle w:val="Nagwek2"/>
        <w:spacing w:before="240"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266C7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 xml:space="preserve">Załącznik nr </w:t>
      </w:r>
      <w:r w:rsidR="00E50D05" w:rsidRPr="00266C76">
        <w:rPr>
          <w:rFonts w:ascii="Arial" w:hAnsi="Arial" w:cs="Arial"/>
          <w:b/>
          <w:bCs/>
          <w:color w:val="auto"/>
          <w:sz w:val="24"/>
          <w:szCs w:val="24"/>
        </w:rPr>
        <w:t>4</w:t>
      </w:r>
      <w:r w:rsidRPr="00266C76">
        <w:rPr>
          <w:rFonts w:ascii="Arial" w:hAnsi="Arial" w:cs="Arial"/>
          <w:b/>
          <w:bCs/>
          <w:color w:val="auto"/>
          <w:sz w:val="24"/>
          <w:szCs w:val="24"/>
        </w:rPr>
        <w:t xml:space="preserve"> do umowy</w:t>
      </w:r>
      <w:r w:rsidR="00633C1E" w:rsidRPr="00266C7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E57B77" w:rsidRPr="00266C76">
        <w:rPr>
          <w:rFonts w:ascii="Arial" w:hAnsi="Arial" w:cs="Arial"/>
          <w:b/>
          <w:bCs/>
          <w:color w:val="auto"/>
          <w:sz w:val="24"/>
          <w:szCs w:val="24"/>
        </w:rPr>
        <w:t>Wykaz osób – Wykaz instruktorów</w:t>
      </w:r>
    </w:p>
    <w:p w14:paraId="279D9906" w14:textId="0401EFCC" w:rsidR="00E50D05" w:rsidRPr="00FB4292" w:rsidRDefault="00A31BC6" w:rsidP="00FE11B9">
      <w:pPr>
        <w:pStyle w:val="Teksttreci0"/>
        <w:tabs>
          <w:tab w:val="left" w:pos="1367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FB4292">
        <w:rPr>
          <w:rFonts w:ascii="Arial" w:hAnsi="Arial" w:cs="Arial"/>
          <w:b/>
          <w:bCs/>
          <w:sz w:val="24"/>
          <w:szCs w:val="24"/>
        </w:rPr>
        <w:t xml:space="preserve">ZATRUDNIONYCH NA PODSTAWIE UMOWY O PRACĘ: </w:t>
      </w:r>
    </w:p>
    <w:p w14:paraId="49AC68B1" w14:textId="439C9CC4" w:rsidR="00A31BC6" w:rsidRPr="00FB4292" w:rsidRDefault="00314B3A" w:rsidP="00FE11B9">
      <w:pPr>
        <w:pStyle w:val="Teksttreci0"/>
        <w:tabs>
          <w:tab w:val="left" w:pos="1367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FB4292">
        <w:rPr>
          <w:rFonts w:ascii="Arial" w:hAnsi="Arial" w:cs="Arial"/>
          <w:b/>
          <w:bCs/>
          <w:sz w:val="24"/>
          <w:szCs w:val="24"/>
        </w:rPr>
        <w:t>W części nr …….</w:t>
      </w:r>
    </w:p>
    <w:p w14:paraId="5F9DC15D" w14:textId="5F587ED2" w:rsidR="00BD7B03" w:rsidRPr="00FB4292" w:rsidRDefault="00BD7B03" w:rsidP="00FB4292">
      <w:pPr>
        <w:spacing w:before="240" w:after="240" w:line="360" w:lineRule="auto"/>
        <w:rPr>
          <w:rFonts w:ascii="Arial" w:hAnsi="Arial" w:cs="Arial"/>
          <w:b/>
          <w:i/>
        </w:rPr>
      </w:pPr>
      <w:r w:rsidRPr="00FB4292">
        <w:rPr>
          <w:rFonts w:ascii="Arial" w:eastAsia="Calibri" w:hAnsi="Arial" w:cs="Arial"/>
          <w:b/>
        </w:rPr>
        <w:t xml:space="preserve">Nazwa zamówienia: </w:t>
      </w:r>
      <w:r w:rsidRPr="00FB4292">
        <w:rPr>
          <w:rFonts w:ascii="Arial" w:hAnsi="Arial" w:cs="Arial"/>
          <w:b/>
          <w:bCs/>
        </w:rPr>
        <w:t xml:space="preserve">Przeprowadzenie </w:t>
      </w:r>
      <w:r w:rsidR="005C28BD" w:rsidRPr="00FB4292">
        <w:rPr>
          <w:rFonts w:ascii="Arial" w:hAnsi="Arial" w:cs="Arial"/>
          <w:b/>
          <w:bCs/>
        </w:rPr>
        <w:t>kursów</w:t>
      </w:r>
      <w:r w:rsidRPr="00FB4292">
        <w:rPr>
          <w:rFonts w:ascii="Arial" w:hAnsi="Arial" w:cs="Arial"/>
          <w:b/>
          <w:bCs/>
        </w:rPr>
        <w:t xml:space="preserve"> z prawa jazdy kat. </w:t>
      </w:r>
      <w:commentRangeStart w:id="43"/>
      <w:r w:rsidRPr="00FB4292">
        <w:rPr>
          <w:rFonts w:ascii="Arial" w:hAnsi="Arial" w:cs="Arial"/>
          <w:b/>
          <w:bCs/>
        </w:rPr>
        <w:t xml:space="preserve">B/B1 </w:t>
      </w:r>
      <w:commentRangeEnd w:id="43"/>
      <w:r w:rsidR="00FE11B9">
        <w:rPr>
          <w:rStyle w:val="Odwoaniedokomentarza"/>
        </w:rPr>
        <w:commentReference w:id="43"/>
      </w:r>
      <w:r w:rsidRPr="00FB4292">
        <w:rPr>
          <w:rFonts w:ascii="Arial" w:hAnsi="Arial" w:cs="Arial"/>
          <w:b/>
          <w:bCs/>
        </w:rPr>
        <w:t>dla uczniów Zespołu Szkół Mechanicznych w Opolu na terenie miasta Opola</w:t>
      </w:r>
      <w:r w:rsidRPr="00FB4292">
        <w:rPr>
          <w:rFonts w:ascii="Arial" w:hAnsi="Arial" w:cs="Arial"/>
          <w:b/>
        </w:rPr>
        <w:t>.</w:t>
      </w:r>
    </w:p>
    <w:tbl>
      <w:tblPr>
        <w:tblStyle w:val="TableNormal"/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1986"/>
        <w:gridCol w:w="2408"/>
        <w:gridCol w:w="2410"/>
      </w:tblGrid>
      <w:tr w:rsidR="007800E4" w:rsidRPr="00FB4292" w14:paraId="516ED9EE" w14:textId="77777777" w:rsidTr="00F5407E">
        <w:trPr>
          <w:trHeight w:val="2015"/>
        </w:trPr>
        <w:tc>
          <w:tcPr>
            <w:tcW w:w="709" w:type="dxa"/>
            <w:vAlign w:val="center"/>
          </w:tcPr>
          <w:p w14:paraId="06494C85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ind w:left="138" w:right="13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B4292">
              <w:rPr>
                <w:rFonts w:ascii="Arial" w:hAnsi="Arial" w:cs="Arial"/>
                <w:b/>
                <w:sz w:val="24"/>
                <w:szCs w:val="24"/>
                <w:lang w:val="pl-PL"/>
              </w:rPr>
              <w:t>L.p.</w:t>
            </w:r>
          </w:p>
        </w:tc>
        <w:tc>
          <w:tcPr>
            <w:tcW w:w="1985" w:type="dxa"/>
            <w:vAlign w:val="center"/>
          </w:tcPr>
          <w:p w14:paraId="2857FDC8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ind w:left="335" w:hanging="168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B4292">
              <w:rPr>
                <w:rFonts w:ascii="Arial" w:hAnsi="Arial" w:cs="Arial"/>
                <w:b/>
                <w:sz w:val="24"/>
                <w:szCs w:val="24"/>
                <w:lang w:val="pl-PL"/>
              </w:rPr>
              <w:t>Imię i nazwisko pracownika</w:t>
            </w:r>
          </w:p>
          <w:p w14:paraId="48536B8D" w14:textId="7138E535" w:rsidR="007775E1" w:rsidRPr="00FB4292" w:rsidRDefault="007775E1" w:rsidP="00FB4292">
            <w:pPr>
              <w:pStyle w:val="TableParagraph"/>
              <w:spacing w:before="240" w:after="240" w:line="360" w:lineRule="auto"/>
              <w:ind w:left="335" w:hanging="168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B4292">
              <w:rPr>
                <w:rFonts w:ascii="Arial" w:hAnsi="Arial" w:cs="Arial"/>
                <w:b/>
                <w:sz w:val="24"/>
                <w:szCs w:val="24"/>
                <w:lang w:val="pl-PL"/>
              </w:rPr>
              <w:t>INSTRUKTORA</w:t>
            </w:r>
          </w:p>
        </w:tc>
        <w:tc>
          <w:tcPr>
            <w:tcW w:w="1986" w:type="dxa"/>
            <w:vAlign w:val="center"/>
          </w:tcPr>
          <w:p w14:paraId="359A8FD3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ind w:left="270" w:right="261" w:hanging="2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B4292">
              <w:rPr>
                <w:rFonts w:ascii="Arial" w:hAnsi="Arial" w:cs="Arial"/>
                <w:b/>
                <w:spacing w:val="-3"/>
                <w:sz w:val="24"/>
                <w:szCs w:val="24"/>
                <w:lang w:val="pl-PL"/>
              </w:rPr>
              <w:t xml:space="preserve">Podstawa </w:t>
            </w:r>
            <w:r w:rsidRPr="00FB4292">
              <w:rPr>
                <w:rFonts w:ascii="Arial" w:hAnsi="Arial" w:cs="Arial"/>
                <w:b/>
                <w:sz w:val="24"/>
                <w:szCs w:val="24"/>
                <w:lang w:val="pl-PL"/>
              </w:rPr>
              <w:t>zatrudnienia WYMIAR</w:t>
            </w:r>
            <w:r w:rsidRPr="00FB4292">
              <w:rPr>
                <w:rFonts w:ascii="Arial" w:hAnsi="Arial" w:cs="Arial"/>
                <w:b/>
                <w:spacing w:val="6"/>
                <w:sz w:val="24"/>
                <w:szCs w:val="24"/>
                <w:lang w:val="pl-PL"/>
              </w:rPr>
              <w:t xml:space="preserve"> </w:t>
            </w:r>
            <w:r w:rsidRPr="00FB4292">
              <w:rPr>
                <w:rFonts w:ascii="Arial" w:hAnsi="Arial" w:cs="Arial"/>
                <w:b/>
                <w:spacing w:val="-11"/>
                <w:sz w:val="24"/>
                <w:szCs w:val="24"/>
                <w:lang w:val="pl-PL"/>
              </w:rPr>
              <w:t>ETATU</w:t>
            </w:r>
          </w:p>
          <w:p w14:paraId="058C4ECC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ind w:left="270" w:right="265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B4292">
              <w:rPr>
                <w:rFonts w:ascii="Arial" w:hAnsi="Arial" w:cs="Arial"/>
                <w:b/>
                <w:sz w:val="24"/>
                <w:szCs w:val="24"/>
                <w:lang w:val="pl-PL"/>
              </w:rPr>
              <w:t>umowy o</w:t>
            </w:r>
            <w:r w:rsidRPr="00FB4292">
              <w:rPr>
                <w:rFonts w:ascii="Arial" w:hAnsi="Arial" w:cs="Arial"/>
                <w:b/>
                <w:spacing w:val="-8"/>
                <w:sz w:val="24"/>
                <w:szCs w:val="24"/>
                <w:lang w:val="pl-PL"/>
              </w:rPr>
              <w:t xml:space="preserve"> </w:t>
            </w:r>
            <w:r w:rsidRPr="00FB4292">
              <w:rPr>
                <w:rFonts w:ascii="Arial" w:hAnsi="Arial" w:cs="Arial"/>
                <w:b/>
                <w:sz w:val="24"/>
                <w:szCs w:val="24"/>
                <w:lang w:val="pl-PL"/>
              </w:rPr>
              <w:t>pracę</w:t>
            </w:r>
          </w:p>
        </w:tc>
        <w:tc>
          <w:tcPr>
            <w:tcW w:w="2408" w:type="dxa"/>
            <w:vAlign w:val="center"/>
          </w:tcPr>
          <w:p w14:paraId="3793C78D" w14:textId="52184C8D" w:rsidR="007800E4" w:rsidRPr="00FB4292" w:rsidRDefault="007800E4" w:rsidP="00FB4292">
            <w:pPr>
              <w:pStyle w:val="TableParagraph"/>
              <w:spacing w:before="240" w:after="240" w:line="360" w:lineRule="auto"/>
              <w:ind w:left="52" w:right="277" w:firstLine="142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B4292">
              <w:rPr>
                <w:rFonts w:ascii="Arial" w:hAnsi="Arial" w:cs="Arial"/>
                <w:b/>
                <w:sz w:val="24"/>
                <w:szCs w:val="24"/>
                <w:lang w:val="pl-PL"/>
              </w:rPr>
              <w:t>OKRES OBOWIĄZYWANIA UMOWY</w:t>
            </w:r>
          </w:p>
        </w:tc>
        <w:tc>
          <w:tcPr>
            <w:tcW w:w="2410" w:type="dxa"/>
            <w:vAlign w:val="center"/>
          </w:tcPr>
          <w:p w14:paraId="387EBB45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ind w:left="121" w:right="112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B4292">
              <w:rPr>
                <w:rFonts w:ascii="Arial" w:hAnsi="Arial" w:cs="Arial"/>
                <w:b/>
                <w:sz w:val="24"/>
                <w:szCs w:val="24"/>
                <w:lang w:val="pl-PL"/>
              </w:rPr>
              <w:t>Zakres wykonywanych czynności (funkcja, rola</w:t>
            </w:r>
          </w:p>
          <w:p w14:paraId="70E30CCC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ind w:left="120" w:right="112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B4292">
              <w:rPr>
                <w:rFonts w:ascii="Arial" w:hAnsi="Arial" w:cs="Arial"/>
                <w:b/>
                <w:sz w:val="24"/>
                <w:szCs w:val="24"/>
                <w:lang w:val="pl-PL"/>
              </w:rPr>
              <w:t>w realizacji zamówienia)</w:t>
            </w:r>
          </w:p>
        </w:tc>
      </w:tr>
      <w:tr w:rsidR="007800E4" w:rsidRPr="00FB4292" w14:paraId="533366F4" w14:textId="77777777" w:rsidTr="00F5407E">
        <w:trPr>
          <w:trHeight w:val="403"/>
        </w:trPr>
        <w:tc>
          <w:tcPr>
            <w:tcW w:w="709" w:type="dxa"/>
          </w:tcPr>
          <w:p w14:paraId="24AB67FD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ind w:left="11"/>
              <w:rPr>
                <w:rFonts w:ascii="Arial" w:hAnsi="Arial" w:cs="Arial"/>
                <w:sz w:val="24"/>
                <w:szCs w:val="24"/>
              </w:rPr>
            </w:pPr>
            <w:r w:rsidRPr="00FB429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5EC1174C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6" w:type="dxa"/>
          </w:tcPr>
          <w:p w14:paraId="30A795E7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282E89D9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6B15E3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0E4" w:rsidRPr="00FB4292" w14:paraId="2D77E4AA" w14:textId="77777777" w:rsidTr="00F5407E">
        <w:trPr>
          <w:trHeight w:val="402"/>
        </w:trPr>
        <w:tc>
          <w:tcPr>
            <w:tcW w:w="709" w:type="dxa"/>
          </w:tcPr>
          <w:p w14:paraId="76016F09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ind w:left="11"/>
              <w:rPr>
                <w:rFonts w:ascii="Arial" w:hAnsi="Arial" w:cs="Arial"/>
                <w:sz w:val="24"/>
                <w:szCs w:val="24"/>
              </w:rPr>
            </w:pPr>
            <w:r w:rsidRPr="00FB42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300DA8A7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6" w:type="dxa"/>
          </w:tcPr>
          <w:p w14:paraId="170BD63A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3C263474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B727A0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800E4" w:rsidRPr="00FB4292" w14:paraId="1972329A" w14:textId="77777777" w:rsidTr="00F5407E">
        <w:trPr>
          <w:trHeight w:val="402"/>
        </w:trPr>
        <w:tc>
          <w:tcPr>
            <w:tcW w:w="709" w:type="dxa"/>
          </w:tcPr>
          <w:p w14:paraId="6B8C28CB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05E82E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6" w:type="dxa"/>
          </w:tcPr>
          <w:p w14:paraId="2CA93768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14:paraId="72BF4CA5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FEC5B2A" w14:textId="77777777" w:rsidR="007800E4" w:rsidRPr="00FB4292" w:rsidRDefault="007800E4" w:rsidP="00FB4292">
            <w:pPr>
              <w:pStyle w:val="TableParagraph"/>
              <w:spacing w:before="240" w:after="24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D9AD15" w14:textId="6782A9C1" w:rsidR="00E50D05" w:rsidRPr="00FB4292" w:rsidRDefault="007800E4" w:rsidP="00FB4292">
      <w:pPr>
        <w:pStyle w:val="Teksttreci0"/>
        <w:tabs>
          <w:tab w:val="left" w:pos="1367"/>
        </w:tabs>
        <w:spacing w:before="240" w:after="240" w:line="360" w:lineRule="auto"/>
        <w:ind w:left="1000" w:firstLine="4954"/>
        <w:rPr>
          <w:rFonts w:ascii="Arial" w:hAnsi="Arial" w:cs="Arial"/>
          <w:sz w:val="24"/>
          <w:szCs w:val="24"/>
        </w:rPr>
      </w:pPr>
      <w:r w:rsidRPr="00FB4292">
        <w:rPr>
          <w:rFonts w:ascii="Arial" w:hAnsi="Arial" w:cs="Arial"/>
          <w:sz w:val="24"/>
          <w:szCs w:val="24"/>
        </w:rPr>
        <w:t>Podpis Wykonawcy</w:t>
      </w:r>
    </w:p>
    <w:p w14:paraId="11E368FC" w14:textId="13D230DB" w:rsidR="007800E4" w:rsidRPr="00FB4292" w:rsidRDefault="007800E4" w:rsidP="00FB4292">
      <w:pPr>
        <w:suppressAutoHyphens w:val="0"/>
        <w:spacing w:before="240" w:after="240" w:line="360" w:lineRule="auto"/>
        <w:rPr>
          <w:rFonts w:ascii="Arial" w:hAnsi="Arial" w:cs="Arial"/>
          <w:b/>
          <w:bCs/>
          <w:lang w:eastAsia="en-US"/>
        </w:rPr>
      </w:pPr>
      <w:r w:rsidRPr="00FB4292">
        <w:rPr>
          <w:rFonts w:ascii="Arial" w:hAnsi="Arial" w:cs="Arial"/>
          <w:b/>
          <w:bCs/>
        </w:rPr>
        <w:br w:type="page"/>
      </w:r>
    </w:p>
    <w:p w14:paraId="4503EE3E" w14:textId="72ECA3AE" w:rsidR="00F5407E" w:rsidRPr="00266C76" w:rsidRDefault="00E50D05" w:rsidP="00633C1E">
      <w:pPr>
        <w:pStyle w:val="Nagwek2"/>
        <w:spacing w:before="240" w:after="24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266C76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Załącznik nr 5 do umowy</w:t>
      </w:r>
      <w:r w:rsidR="00633C1E" w:rsidRPr="00266C76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266C76">
        <w:rPr>
          <w:rFonts w:ascii="Arial" w:hAnsi="Arial" w:cs="Arial"/>
          <w:b/>
          <w:bCs/>
          <w:color w:val="auto"/>
        </w:rPr>
        <w:t>POLISA</w:t>
      </w:r>
      <w:r w:rsidR="00055ECB" w:rsidRPr="00266C76">
        <w:rPr>
          <w:rFonts w:ascii="Arial" w:hAnsi="Arial" w:cs="Arial"/>
          <w:b/>
          <w:bCs/>
          <w:color w:val="auto"/>
        </w:rPr>
        <w:t xml:space="preserve"> UBEZPIECZENIA O ODPOWIEDZIALNOŚCI CYWILNEJ</w:t>
      </w:r>
      <w:r w:rsidR="00055ECB" w:rsidRPr="00266C76">
        <w:rPr>
          <w:rFonts w:ascii="Arial" w:hAnsi="Arial" w:cs="Arial"/>
          <w:color w:val="auto"/>
        </w:rPr>
        <w:t xml:space="preserve"> (KOPIA)</w:t>
      </w:r>
      <w:r w:rsidR="00F5407E" w:rsidRPr="00266C76">
        <w:rPr>
          <w:rFonts w:ascii="Arial" w:hAnsi="Arial" w:cs="Arial"/>
          <w:color w:val="auto"/>
        </w:rPr>
        <w:t xml:space="preserve"> </w:t>
      </w:r>
    </w:p>
    <w:p w14:paraId="059C3F94" w14:textId="4810BBDD" w:rsidR="00055ECB" w:rsidRPr="00FB4292" w:rsidRDefault="00F5407E" w:rsidP="00FB4292">
      <w:pPr>
        <w:spacing w:before="240" w:after="240" w:line="360" w:lineRule="auto"/>
        <w:rPr>
          <w:rFonts w:ascii="Arial" w:hAnsi="Arial" w:cs="Arial"/>
        </w:rPr>
      </w:pPr>
      <w:r w:rsidRPr="00FB4292">
        <w:rPr>
          <w:rFonts w:ascii="Arial" w:hAnsi="Arial" w:cs="Arial"/>
        </w:rPr>
        <w:t>+ dowód zapłaty</w:t>
      </w:r>
    </w:p>
    <w:sectPr w:rsidR="00055ECB" w:rsidRPr="00FB4292" w:rsidSect="00982D8E">
      <w:headerReference w:type="default" r:id="rId14"/>
      <w:footerReference w:type="default" r:id="rId15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Barbara Rokosz" w:date="2022-01-08T12:55:00Z" w:initials="BR">
    <w:p w14:paraId="752C842E" w14:textId="2A2B78A8" w:rsidR="0001400F" w:rsidRDefault="0001400F">
      <w:pPr>
        <w:pStyle w:val="Tekstkomentarza"/>
      </w:pPr>
      <w:r>
        <w:rPr>
          <w:rStyle w:val="Odwoaniedokomentarza"/>
        </w:rPr>
        <w:annotationRef/>
      </w:r>
      <w:r>
        <w:t xml:space="preserve">W przypadku gdy jeden Wykonawca uzyska więcej niż jedną część umowa zostanie dostosowana w odpowiedniej ilości części dla jednego Wykonawcy z zastosowaniem zapisów odnoszących się w każdej części odpowiednio. </w:t>
      </w:r>
    </w:p>
  </w:comment>
  <w:comment w:id="3" w:author="Barbara Rokosz" w:date="2023-01-04T13:57:00Z" w:initials="BR">
    <w:p w14:paraId="091D5D35" w14:textId="4A5B0B6E" w:rsidR="00722EB1" w:rsidRDefault="00722EB1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5" w:author="Barbara Rokosz" w:date="2025-12-12T21:13:00Z" w:initials="BR">
    <w:p w14:paraId="38223721" w14:textId="626473E5" w:rsidR="003E0FB3" w:rsidRDefault="003E0FB3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8" w:author="Barbara Rokosz" w:date="2023-01-04T13:57:00Z" w:initials="BR">
    <w:p w14:paraId="455D9DE8" w14:textId="77777777" w:rsidR="00027C53" w:rsidRDefault="00027C53" w:rsidP="00656032">
      <w:pPr>
        <w:pStyle w:val="1tekstw3poziomie"/>
        <w:spacing w:before="0" w:after="0" w:line="360" w:lineRule="auto"/>
        <w:ind w:left="0"/>
        <w:jc w:val="both"/>
      </w:pPr>
      <w:r>
        <w:rPr>
          <w:rStyle w:val="Odwoaniedokomentarza"/>
        </w:rPr>
        <w:annotationRef/>
      </w:r>
      <w:r>
        <w:t>Odpowiednio do części</w:t>
      </w:r>
      <w:r w:rsidR="009150BB">
        <w:t>:</w:t>
      </w:r>
    </w:p>
    <w:p w14:paraId="337FA672" w14:textId="6ED2A1DC" w:rsidR="009150BB" w:rsidRPr="003A661D" w:rsidRDefault="009150BB" w:rsidP="009150BB">
      <w:pPr>
        <w:pStyle w:val="1tekstw3poziomie"/>
        <w:spacing w:before="240" w:after="240" w:line="360" w:lineRule="auto"/>
        <w:ind w:left="0"/>
        <w:rPr>
          <w:rFonts w:cs="Arial"/>
          <w:sz w:val="24"/>
          <w:szCs w:val="24"/>
          <w:lang w:val="pl-PL"/>
        </w:rPr>
      </w:pPr>
      <w:bookmarkStart w:id="9" w:name="_Hlk123733081"/>
      <w:r w:rsidRPr="003A661D">
        <w:rPr>
          <w:rFonts w:cs="Arial"/>
          <w:sz w:val="24"/>
          <w:szCs w:val="24"/>
          <w:lang w:val="pl-PL"/>
        </w:rPr>
        <w:t xml:space="preserve">W części nr 1 do </w:t>
      </w:r>
      <w:r>
        <w:rPr>
          <w:rFonts w:cs="Arial"/>
          <w:sz w:val="24"/>
          <w:szCs w:val="24"/>
          <w:lang w:val="pl-PL"/>
        </w:rPr>
        <w:t>19.06</w:t>
      </w:r>
      <w:r w:rsidRPr="003A661D">
        <w:rPr>
          <w:rFonts w:cs="Arial"/>
          <w:sz w:val="24"/>
          <w:szCs w:val="24"/>
          <w:lang w:val="pl-PL"/>
        </w:rPr>
        <w:t>.202</w:t>
      </w:r>
      <w:r>
        <w:rPr>
          <w:rFonts w:cs="Arial"/>
          <w:sz w:val="24"/>
          <w:szCs w:val="24"/>
          <w:lang w:val="pl-PL"/>
        </w:rPr>
        <w:t>6</w:t>
      </w:r>
      <w:r w:rsidRPr="003A661D">
        <w:rPr>
          <w:rFonts w:cs="Arial"/>
          <w:sz w:val="24"/>
          <w:szCs w:val="24"/>
          <w:lang w:val="pl-PL"/>
        </w:rPr>
        <w:t>r.</w:t>
      </w:r>
      <w:r>
        <w:rPr>
          <w:rFonts w:cs="Arial"/>
          <w:sz w:val="24"/>
          <w:szCs w:val="24"/>
          <w:lang w:val="pl-PL"/>
        </w:rPr>
        <w:t xml:space="preserve"> (</w:t>
      </w:r>
      <w:r w:rsidR="00A83FAA">
        <w:rPr>
          <w:rFonts w:cs="Arial"/>
          <w:sz w:val="24"/>
          <w:szCs w:val="24"/>
          <w:lang w:val="pl-PL"/>
        </w:rPr>
        <w:t>32</w:t>
      </w:r>
      <w:r>
        <w:rPr>
          <w:rFonts w:cs="Arial"/>
          <w:sz w:val="24"/>
          <w:szCs w:val="24"/>
          <w:lang w:val="pl-PL"/>
        </w:rPr>
        <w:t xml:space="preserve"> uczniów) i do 30.11.2026 r. (</w:t>
      </w:r>
      <w:r w:rsidR="00A83FAA">
        <w:rPr>
          <w:rFonts w:cs="Arial"/>
          <w:sz w:val="24"/>
          <w:szCs w:val="24"/>
          <w:lang w:val="pl-PL"/>
        </w:rPr>
        <w:t>32</w:t>
      </w:r>
      <w:r>
        <w:rPr>
          <w:rFonts w:cs="Arial"/>
          <w:sz w:val="24"/>
          <w:szCs w:val="24"/>
          <w:lang w:val="pl-PL"/>
        </w:rPr>
        <w:t xml:space="preserve"> uczniów)</w:t>
      </w:r>
    </w:p>
    <w:p w14:paraId="43214319" w14:textId="4538E502" w:rsidR="009150BB" w:rsidRPr="003A661D" w:rsidRDefault="009150BB" w:rsidP="009150BB">
      <w:pPr>
        <w:pStyle w:val="1tekstw3poziomie"/>
        <w:spacing w:before="240" w:after="240" w:line="360" w:lineRule="auto"/>
        <w:ind w:left="0"/>
        <w:rPr>
          <w:rFonts w:cs="Arial"/>
          <w:sz w:val="24"/>
          <w:szCs w:val="24"/>
          <w:lang w:val="pl-PL"/>
        </w:rPr>
      </w:pPr>
      <w:r w:rsidRPr="003A661D">
        <w:rPr>
          <w:rFonts w:cs="Arial"/>
          <w:sz w:val="24"/>
          <w:szCs w:val="24"/>
          <w:lang w:val="pl-PL"/>
        </w:rPr>
        <w:t xml:space="preserve">W części nr 2 do </w:t>
      </w:r>
      <w:r w:rsidR="0033775D">
        <w:rPr>
          <w:rFonts w:cs="Arial"/>
          <w:sz w:val="24"/>
          <w:szCs w:val="24"/>
          <w:lang w:val="pl-PL"/>
        </w:rPr>
        <w:t>19.06</w:t>
      </w:r>
      <w:r w:rsidRPr="003A661D">
        <w:rPr>
          <w:rFonts w:cs="Arial"/>
          <w:sz w:val="24"/>
          <w:szCs w:val="24"/>
          <w:lang w:val="pl-PL"/>
        </w:rPr>
        <w:t>.202</w:t>
      </w:r>
      <w:r>
        <w:rPr>
          <w:rFonts w:cs="Arial"/>
          <w:sz w:val="24"/>
          <w:szCs w:val="24"/>
          <w:lang w:val="pl-PL"/>
        </w:rPr>
        <w:t>6</w:t>
      </w:r>
      <w:r w:rsidRPr="003A661D">
        <w:rPr>
          <w:rFonts w:cs="Arial"/>
          <w:sz w:val="24"/>
          <w:szCs w:val="24"/>
          <w:lang w:val="pl-PL"/>
        </w:rPr>
        <w:t>r.</w:t>
      </w:r>
    </w:p>
    <w:bookmarkEnd w:id="9"/>
    <w:p w14:paraId="17BEADC6" w14:textId="6F131A36" w:rsidR="009150BB" w:rsidRPr="009150BB" w:rsidRDefault="009150BB" w:rsidP="00656032">
      <w:pPr>
        <w:pStyle w:val="1tekstw3poziomie"/>
        <w:spacing w:before="0" w:after="0" w:line="360" w:lineRule="auto"/>
        <w:ind w:left="0"/>
        <w:jc w:val="both"/>
        <w:rPr>
          <w:lang w:val="pl-PL"/>
        </w:rPr>
      </w:pPr>
    </w:p>
  </w:comment>
  <w:comment w:id="10" w:author="Barbara Rokosz" w:date="2025-12-12T21:13:00Z" w:initials="BR">
    <w:p w14:paraId="03778285" w14:textId="41D8E050" w:rsidR="003E0FB3" w:rsidRDefault="003E0FB3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11" w:author="Barbara Rokosz" w:date="2022-01-08T13:27:00Z" w:initials="BR">
    <w:p w14:paraId="6399A0DA" w14:textId="61770F67" w:rsidR="009922F8" w:rsidRDefault="009922F8">
      <w:pPr>
        <w:pStyle w:val="Tekstkomentarza"/>
      </w:pPr>
      <w:r>
        <w:rPr>
          <w:rStyle w:val="Odwoaniedokomentarza"/>
        </w:rPr>
        <w:annotationRef/>
      </w:r>
      <w:r>
        <w:t>Odpowiednio do części.</w:t>
      </w:r>
    </w:p>
  </w:comment>
  <w:comment w:id="14" w:author="Barbara Rokosz" w:date="2022-01-08T12:59:00Z" w:initials="BR">
    <w:p w14:paraId="621D94A0" w14:textId="43FBC166" w:rsidR="0001400F" w:rsidRDefault="0001400F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16" w:author="Barbara Rokosz" w:date="2022-01-08T13:00:00Z" w:initials="BR">
    <w:p w14:paraId="3C73A668" w14:textId="77E209F3" w:rsidR="0001400F" w:rsidRDefault="0001400F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17" w:author="Barbara Rokosz" w:date="2022-01-08T13:04:00Z" w:initials="BR">
    <w:p w14:paraId="25419078" w14:textId="77777777" w:rsidR="005E3201" w:rsidRDefault="005E3201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  <w:r w:rsidR="00074CBB">
        <w:t>:</w:t>
      </w:r>
    </w:p>
    <w:p w14:paraId="7C5CB625" w14:textId="305DCDAB" w:rsidR="00074CBB" w:rsidRDefault="00551FA1">
      <w:pPr>
        <w:pStyle w:val="Tekstkomentarza"/>
      </w:pPr>
      <w:r>
        <w:t xml:space="preserve">W części nr 1: </w:t>
      </w:r>
      <w:r w:rsidR="00F87FB8">
        <w:t>4</w:t>
      </w:r>
      <w:r>
        <w:t xml:space="preserve">0 uczestników </w:t>
      </w:r>
    </w:p>
    <w:p w14:paraId="34226037" w14:textId="6CAA1375" w:rsidR="00551FA1" w:rsidRDefault="00551FA1">
      <w:pPr>
        <w:pStyle w:val="Tekstkomentarza"/>
      </w:pPr>
      <w:r>
        <w:t>W części nr 2: 4 uczestników</w:t>
      </w:r>
    </w:p>
  </w:comment>
  <w:comment w:id="20" w:author="Barbara Rokosz" w:date="2023-01-04T14:05:00Z" w:initials="BR">
    <w:p w14:paraId="3585A6FD" w14:textId="6A719833" w:rsidR="00F61610" w:rsidRDefault="00F61610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23" w:author="Barbara Rokosz" w:date="2022-01-08T13:01:00Z" w:initials="BR">
    <w:p w14:paraId="616D102E" w14:textId="630691C3" w:rsidR="005E3201" w:rsidRDefault="005E3201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24" w:author="Barbara Rokosz" w:date="2022-01-08T13:01:00Z" w:initials="BR">
    <w:p w14:paraId="05580DF3" w14:textId="58202B25" w:rsidR="005E3201" w:rsidRDefault="005E3201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25" w:author="Barbara Rokosz" w:date="2022-01-08T13:01:00Z" w:initials="BR">
    <w:p w14:paraId="66404E67" w14:textId="56E34254" w:rsidR="005E3201" w:rsidRDefault="005E3201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26" w:author="Barbara Rokosz" w:date="2025-12-12T21:30:00Z" w:initials="BR">
    <w:p w14:paraId="5E31C320" w14:textId="2082375E" w:rsidR="009134C6" w:rsidRDefault="009134C6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27" w:author="Barbara Rokosz" w:date="2022-01-08T13:01:00Z" w:initials="BR">
    <w:p w14:paraId="67747272" w14:textId="3E3063AF" w:rsidR="005E3201" w:rsidRDefault="005E3201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29" w:author="Barbara Rokosz" w:date="2022-01-08T13:08:00Z" w:initials="BR">
    <w:p w14:paraId="13566A73" w14:textId="0FC8E1EC" w:rsidR="00225138" w:rsidRDefault="00225138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31" w:author="Barbara Rokosz" w:date="2025-12-12T21:31:00Z" w:initials="BR">
    <w:p w14:paraId="758BA1EA" w14:textId="70C9C099" w:rsidR="002356B1" w:rsidRDefault="002356B1" w:rsidP="002356B1">
      <w:pPr>
        <w:pStyle w:val="Tekstkomentarza"/>
        <w:rPr>
          <w:rStyle w:val="Teksttreci"/>
          <w:rFonts w:ascii="Arial" w:hAnsi="Arial" w:cs="Arial"/>
        </w:rPr>
      </w:pPr>
      <w:r>
        <w:rPr>
          <w:rStyle w:val="Odwoaniedokomentarza"/>
        </w:rPr>
        <w:annotationRef/>
      </w:r>
      <w:r>
        <w:rPr>
          <w:rStyle w:val="Odwoaniedokomentarza"/>
        </w:rPr>
        <w:annotationRef/>
      </w:r>
      <w:r w:rsidRPr="00FB4292">
        <w:rPr>
          <w:rStyle w:val="Teksttreci"/>
          <w:rFonts w:ascii="Arial" w:hAnsi="Arial" w:cs="Arial"/>
        </w:rPr>
        <w:t xml:space="preserve">do </w:t>
      </w:r>
      <w:r w:rsidR="00FF3005">
        <w:rPr>
          <w:rStyle w:val="Teksttreci"/>
          <w:rFonts w:ascii="Arial" w:hAnsi="Arial" w:cs="Arial"/>
        </w:rPr>
        <w:t>26</w:t>
      </w:r>
      <w:r>
        <w:rPr>
          <w:rStyle w:val="Teksttreci"/>
          <w:rFonts w:ascii="Arial" w:hAnsi="Arial" w:cs="Arial"/>
        </w:rPr>
        <w:t xml:space="preserve"> uczniów w części nr </w:t>
      </w:r>
      <w:r w:rsidR="00571EA5">
        <w:rPr>
          <w:rStyle w:val="Teksttreci"/>
          <w:rFonts w:ascii="Arial" w:hAnsi="Arial" w:cs="Arial"/>
        </w:rPr>
        <w:t>1</w:t>
      </w:r>
    </w:p>
    <w:p w14:paraId="528C4FBE" w14:textId="2ACA9F56" w:rsidR="002356B1" w:rsidRPr="002356B1" w:rsidRDefault="002356B1">
      <w:pPr>
        <w:pStyle w:val="Tekstkomentarza"/>
        <w:rPr>
          <w:rFonts w:ascii="Arial" w:hAnsi="Arial" w:cs="Arial"/>
        </w:rPr>
      </w:pPr>
      <w:r>
        <w:rPr>
          <w:rStyle w:val="Teksttreci"/>
          <w:rFonts w:ascii="Arial" w:hAnsi="Arial" w:cs="Arial"/>
        </w:rPr>
        <w:t xml:space="preserve">do 10 </w:t>
      </w:r>
      <w:r w:rsidRPr="00FB4292">
        <w:rPr>
          <w:rStyle w:val="Teksttreci"/>
          <w:rFonts w:ascii="Arial" w:hAnsi="Arial" w:cs="Arial"/>
        </w:rPr>
        <w:t xml:space="preserve">uczniów </w:t>
      </w:r>
      <w:r>
        <w:rPr>
          <w:rStyle w:val="Teksttreci"/>
          <w:rFonts w:ascii="Arial" w:hAnsi="Arial" w:cs="Arial"/>
        </w:rPr>
        <w:t>w części nr 2</w:t>
      </w:r>
    </w:p>
  </w:comment>
  <w:comment w:id="32" w:author="Barbara Rokosz" w:date="2025-12-12T21:32:00Z" w:initials="BR">
    <w:p w14:paraId="5BF96FFD" w14:textId="59054372" w:rsidR="00A01B57" w:rsidRDefault="00A01B57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36" w:author="Barbara Rokosz" w:date="2025-12-12T21:34:00Z" w:initials="BR">
    <w:p w14:paraId="7978034B" w14:textId="250EA57A" w:rsidR="007654EE" w:rsidRDefault="007654EE">
      <w:pPr>
        <w:pStyle w:val="Tekstkomentarza"/>
      </w:pPr>
      <w:r>
        <w:rPr>
          <w:rStyle w:val="Odwoaniedokomentarza"/>
        </w:rPr>
        <w:annotationRef/>
      </w:r>
      <w:r>
        <w:t>odpowiednio do cz</w:t>
      </w:r>
      <w:r w:rsidR="00EA6469">
        <w:t>ęści</w:t>
      </w:r>
    </w:p>
  </w:comment>
  <w:comment w:id="39" w:author="Barbara Rokosz" w:date="2025-12-12T21:34:00Z" w:initials="BR">
    <w:p w14:paraId="08DF8110" w14:textId="144790CB" w:rsidR="00520359" w:rsidRDefault="00520359">
      <w:pPr>
        <w:pStyle w:val="Tekstkomentarza"/>
      </w:pPr>
      <w:r>
        <w:rPr>
          <w:rStyle w:val="Odwoaniedokomentarza"/>
        </w:rPr>
        <w:annotationRef/>
      </w:r>
      <w:r>
        <w:t xml:space="preserve">odpowiednio do </w:t>
      </w:r>
      <w:r w:rsidR="00BE78C3">
        <w:t>części</w:t>
      </w:r>
    </w:p>
  </w:comment>
  <w:comment w:id="40" w:author="Barbara Rokosz" w:date="2025-12-12T21:36:00Z" w:initials="BR">
    <w:p w14:paraId="33DD6348" w14:textId="5B9F9AF7" w:rsidR="00FE11B9" w:rsidRDefault="00FE11B9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42" w:author="Barbara Rokosz" w:date="2025-12-12T21:36:00Z" w:initials="BR">
    <w:p w14:paraId="66FC7C0D" w14:textId="5DECE599" w:rsidR="00FE11B9" w:rsidRDefault="00FE11B9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  <w:comment w:id="43" w:author="Barbara Rokosz" w:date="2025-12-12T21:37:00Z" w:initials="BR">
    <w:p w14:paraId="4897C97E" w14:textId="188C486C" w:rsidR="00FE11B9" w:rsidRDefault="00FE11B9">
      <w:pPr>
        <w:pStyle w:val="Tekstkomentarza"/>
      </w:pPr>
      <w:r>
        <w:rPr>
          <w:rStyle w:val="Odwoaniedokomentarza"/>
        </w:rPr>
        <w:annotationRef/>
      </w:r>
      <w:r>
        <w:t>odpowiednio do części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2C842E" w15:done="0"/>
  <w15:commentEx w15:paraId="091D5D35" w15:done="0"/>
  <w15:commentEx w15:paraId="38223721" w15:done="0"/>
  <w15:commentEx w15:paraId="17BEADC6" w15:done="0"/>
  <w15:commentEx w15:paraId="03778285" w15:done="0"/>
  <w15:commentEx w15:paraId="6399A0DA" w15:done="0"/>
  <w15:commentEx w15:paraId="621D94A0" w15:done="0"/>
  <w15:commentEx w15:paraId="3C73A668" w15:done="0"/>
  <w15:commentEx w15:paraId="34226037" w15:done="0"/>
  <w15:commentEx w15:paraId="3585A6FD" w15:done="0"/>
  <w15:commentEx w15:paraId="616D102E" w15:done="0"/>
  <w15:commentEx w15:paraId="05580DF3" w15:done="0"/>
  <w15:commentEx w15:paraId="66404E67" w15:done="0"/>
  <w15:commentEx w15:paraId="5E31C320" w15:done="0"/>
  <w15:commentEx w15:paraId="67747272" w15:done="0"/>
  <w15:commentEx w15:paraId="13566A73" w15:done="0"/>
  <w15:commentEx w15:paraId="528C4FBE" w15:done="0"/>
  <w15:commentEx w15:paraId="5BF96FFD" w15:done="0"/>
  <w15:commentEx w15:paraId="7978034B" w15:done="0"/>
  <w15:commentEx w15:paraId="08DF8110" w15:done="0"/>
  <w15:commentEx w15:paraId="33DD6348" w15:done="0"/>
  <w15:commentEx w15:paraId="66FC7C0D" w15:done="0"/>
  <w15:commentEx w15:paraId="4897C97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840829" w16cex:dateUtc="2022-01-08T11:55:00Z"/>
  <w16cex:commentExtensible w16cex:durableId="27600430" w16cex:dateUtc="2023-01-04T12:57:00Z"/>
  <w16cex:commentExtensible w16cex:durableId="71EB2B80" w16cex:dateUtc="2025-12-12T20:13:00Z"/>
  <w16cex:commentExtensible w16cex:durableId="27600457" w16cex:dateUtc="2023-01-04T12:57:00Z"/>
  <w16cex:commentExtensible w16cex:durableId="42AAF436" w16cex:dateUtc="2025-12-12T20:13:00Z"/>
  <w16cex:commentExtensible w16cex:durableId="25840FDC" w16cex:dateUtc="2022-01-08T12:27:00Z"/>
  <w16cex:commentExtensible w16cex:durableId="25840922" w16cex:dateUtc="2022-01-08T11:59:00Z"/>
  <w16cex:commentExtensible w16cex:durableId="2584095C" w16cex:dateUtc="2022-01-08T12:00:00Z"/>
  <w16cex:commentExtensible w16cex:durableId="25840A63" w16cex:dateUtc="2022-01-08T12:04:00Z"/>
  <w16cex:commentExtensible w16cex:durableId="2760063E" w16cex:dateUtc="2023-01-04T13:05:00Z"/>
  <w16cex:commentExtensible w16cex:durableId="258409B3" w16cex:dateUtc="2022-01-08T12:01:00Z"/>
  <w16cex:commentExtensible w16cex:durableId="258409C3" w16cex:dateUtc="2022-01-08T12:01:00Z"/>
  <w16cex:commentExtensible w16cex:durableId="25840999" w16cex:dateUtc="2022-01-08T12:01:00Z"/>
  <w16cex:commentExtensible w16cex:durableId="1DD4C67D" w16cex:dateUtc="2025-12-12T20:30:00Z"/>
  <w16cex:commentExtensible w16cex:durableId="258409A7" w16cex:dateUtc="2022-01-08T12:01:00Z"/>
  <w16cex:commentExtensible w16cex:durableId="25840B4B" w16cex:dateUtc="2022-01-08T12:08:00Z"/>
  <w16cex:commentExtensible w16cex:durableId="5436F0C6" w16cex:dateUtc="2025-12-12T20:31:00Z"/>
  <w16cex:commentExtensible w16cex:durableId="22BF7624" w16cex:dateUtc="2025-12-12T20:32:00Z"/>
  <w16cex:commentExtensible w16cex:durableId="5BF8ACD5" w16cex:dateUtc="2025-12-12T20:34:00Z"/>
  <w16cex:commentExtensible w16cex:durableId="72385C6E" w16cex:dateUtc="2025-12-12T20:34:00Z"/>
  <w16cex:commentExtensible w16cex:durableId="7E8BD068" w16cex:dateUtc="2025-12-12T20:36:00Z"/>
  <w16cex:commentExtensible w16cex:durableId="5F9C68BF" w16cex:dateUtc="2025-12-12T20:36:00Z"/>
  <w16cex:commentExtensible w16cex:durableId="36FE9F2C" w16cex:dateUtc="2025-12-12T2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2C842E" w16cid:durableId="25840829"/>
  <w16cid:commentId w16cid:paraId="091D5D35" w16cid:durableId="27600430"/>
  <w16cid:commentId w16cid:paraId="38223721" w16cid:durableId="71EB2B80"/>
  <w16cid:commentId w16cid:paraId="17BEADC6" w16cid:durableId="27600457"/>
  <w16cid:commentId w16cid:paraId="03778285" w16cid:durableId="42AAF436"/>
  <w16cid:commentId w16cid:paraId="6399A0DA" w16cid:durableId="25840FDC"/>
  <w16cid:commentId w16cid:paraId="621D94A0" w16cid:durableId="25840922"/>
  <w16cid:commentId w16cid:paraId="3C73A668" w16cid:durableId="2584095C"/>
  <w16cid:commentId w16cid:paraId="34226037" w16cid:durableId="25840A63"/>
  <w16cid:commentId w16cid:paraId="3585A6FD" w16cid:durableId="2760063E"/>
  <w16cid:commentId w16cid:paraId="616D102E" w16cid:durableId="258409B3"/>
  <w16cid:commentId w16cid:paraId="05580DF3" w16cid:durableId="258409C3"/>
  <w16cid:commentId w16cid:paraId="66404E67" w16cid:durableId="25840999"/>
  <w16cid:commentId w16cid:paraId="5E31C320" w16cid:durableId="1DD4C67D"/>
  <w16cid:commentId w16cid:paraId="67747272" w16cid:durableId="258409A7"/>
  <w16cid:commentId w16cid:paraId="13566A73" w16cid:durableId="25840B4B"/>
  <w16cid:commentId w16cid:paraId="528C4FBE" w16cid:durableId="5436F0C6"/>
  <w16cid:commentId w16cid:paraId="5BF96FFD" w16cid:durableId="22BF7624"/>
  <w16cid:commentId w16cid:paraId="7978034B" w16cid:durableId="5BF8ACD5"/>
  <w16cid:commentId w16cid:paraId="08DF8110" w16cid:durableId="72385C6E"/>
  <w16cid:commentId w16cid:paraId="33DD6348" w16cid:durableId="7E8BD068"/>
  <w16cid:commentId w16cid:paraId="66FC7C0D" w16cid:durableId="5F9C68BF"/>
  <w16cid:commentId w16cid:paraId="4897C97E" w16cid:durableId="36FE9F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B6828" w14:textId="77777777" w:rsidR="00875F95" w:rsidRDefault="00875F95">
      <w:r>
        <w:separator/>
      </w:r>
    </w:p>
  </w:endnote>
  <w:endnote w:type="continuationSeparator" w:id="0">
    <w:p w14:paraId="5F368728" w14:textId="77777777" w:rsidR="00875F95" w:rsidRDefault="0087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23050709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50B56DE" w14:textId="7726A128" w:rsidR="00F5407E" w:rsidRPr="00FB7113" w:rsidRDefault="00FB7113" w:rsidP="00FB7113">
            <w:pPr>
              <w:pStyle w:val="Stopka"/>
              <w:spacing w:before="240" w:after="240" w:line="360" w:lineRule="auto"/>
              <w:jc w:val="right"/>
              <w:rPr>
                <w:rFonts w:ascii="Arial" w:hAnsi="Arial" w:cs="Arial"/>
              </w:rPr>
            </w:pPr>
            <w:r w:rsidRPr="00FB7113">
              <w:rPr>
                <w:rFonts w:ascii="Arial" w:hAnsi="Arial" w:cs="Arial"/>
              </w:rPr>
              <w:t xml:space="preserve">Strona </w:t>
            </w:r>
            <w:r w:rsidRPr="00FB7113">
              <w:rPr>
                <w:rFonts w:ascii="Arial" w:hAnsi="Arial" w:cs="Arial"/>
                <w:b/>
                <w:bCs/>
              </w:rPr>
              <w:fldChar w:fldCharType="begin"/>
            </w:r>
            <w:r w:rsidRPr="00FB7113">
              <w:rPr>
                <w:rFonts w:ascii="Arial" w:hAnsi="Arial" w:cs="Arial"/>
                <w:b/>
                <w:bCs/>
              </w:rPr>
              <w:instrText>PAGE</w:instrText>
            </w:r>
            <w:r w:rsidRPr="00FB7113">
              <w:rPr>
                <w:rFonts w:ascii="Arial" w:hAnsi="Arial" w:cs="Arial"/>
                <w:b/>
                <w:bCs/>
              </w:rPr>
              <w:fldChar w:fldCharType="separate"/>
            </w:r>
            <w:r w:rsidRPr="00FB7113">
              <w:rPr>
                <w:rFonts w:ascii="Arial" w:hAnsi="Arial" w:cs="Arial"/>
                <w:b/>
                <w:bCs/>
              </w:rPr>
              <w:t>2</w:t>
            </w:r>
            <w:r w:rsidRPr="00FB7113">
              <w:rPr>
                <w:rFonts w:ascii="Arial" w:hAnsi="Arial" w:cs="Arial"/>
                <w:b/>
                <w:bCs/>
              </w:rPr>
              <w:fldChar w:fldCharType="end"/>
            </w:r>
            <w:r w:rsidRPr="00FB7113">
              <w:rPr>
                <w:rFonts w:ascii="Arial" w:hAnsi="Arial" w:cs="Arial"/>
              </w:rPr>
              <w:t xml:space="preserve"> z </w:t>
            </w:r>
            <w:r w:rsidRPr="00FB7113">
              <w:rPr>
                <w:rFonts w:ascii="Arial" w:hAnsi="Arial" w:cs="Arial"/>
                <w:b/>
                <w:bCs/>
              </w:rPr>
              <w:fldChar w:fldCharType="begin"/>
            </w:r>
            <w:r w:rsidRPr="00FB7113">
              <w:rPr>
                <w:rFonts w:ascii="Arial" w:hAnsi="Arial" w:cs="Arial"/>
                <w:b/>
                <w:bCs/>
              </w:rPr>
              <w:instrText>NUMPAGES</w:instrText>
            </w:r>
            <w:r w:rsidRPr="00FB7113">
              <w:rPr>
                <w:rFonts w:ascii="Arial" w:hAnsi="Arial" w:cs="Arial"/>
                <w:b/>
                <w:bCs/>
              </w:rPr>
              <w:fldChar w:fldCharType="separate"/>
            </w:r>
            <w:r w:rsidRPr="00FB7113">
              <w:rPr>
                <w:rFonts w:ascii="Arial" w:hAnsi="Arial" w:cs="Arial"/>
                <w:b/>
                <w:bCs/>
              </w:rPr>
              <w:t>2</w:t>
            </w:r>
            <w:r w:rsidRPr="00FB7113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EA4F3" w14:textId="77777777" w:rsidR="00875F95" w:rsidRDefault="00875F95">
      <w:r>
        <w:separator/>
      </w:r>
    </w:p>
  </w:footnote>
  <w:footnote w:type="continuationSeparator" w:id="0">
    <w:p w14:paraId="02EBD912" w14:textId="77777777" w:rsidR="00875F95" w:rsidRDefault="00875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1C953" w14:textId="6C6C6A38" w:rsidR="00A86E5F" w:rsidRPr="00FB4292" w:rsidRDefault="004C1569" w:rsidP="00FB4292">
    <w:pPr>
      <w:pStyle w:val="Nagwek"/>
      <w:spacing w:before="240" w:after="240" w:line="360" w:lineRule="auto"/>
      <w:rPr>
        <w:rFonts w:ascii="Arial" w:hAnsi="Arial" w:cs="Arial"/>
        <w:b/>
        <w:bCs/>
      </w:rPr>
    </w:pPr>
    <w:r w:rsidRPr="00FC7A70">
      <w:rPr>
        <w:rFonts w:ascii="Arial" w:hAnsi="Arial" w:cs="Arial"/>
        <w:b/>
        <w:bCs/>
      </w:rPr>
      <w:t xml:space="preserve">Znak sprawy: </w:t>
    </w:r>
    <w:r w:rsidRPr="00863D2B">
      <w:rPr>
        <w:rFonts w:ascii="Arial" w:hAnsi="Arial" w:cs="Arial"/>
        <w:b/>
        <w:bCs/>
      </w:rPr>
      <w:t>ZSM.SEK.392.</w:t>
    </w:r>
    <w:r>
      <w:rPr>
        <w:rFonts w:ascii="Arial" w:hAnsi="Arial" w:cs="Arial"/>
        <w:b/>
        <w:bCs/>
      </w:rPr>
      <w:t>3</w:t>
    </w:r>
    <w:r w:rsidRPr="00863D2B">
      <w:rPr>
        <w:rFonts w:ascii="Arial" w:hAnsi="Arial" w:cs="Arial"/>
        <w:b/>
        <w:bCs/>
      </w:rPr>
      <w:t>.202</w:t>
    </w:r>
    <w:r>
      <w:rPr>
        <w:rFonts w:ascii="Arial" w:hAnsi="Arial" w:cs="Arial"/>
        <w:b/>
        <w:bCs/>
      </w:rPr>
      <w:t>5</w:t>
    </w:r>
  </w:p>
  <w:p w14:paraId="0C4B6186" w14:textId="0AB2486D" w:rsidR="00FB4292" w:rsidRPr="00FB4292" w:rsidRDefault="00FB4292" w:rsidP="00FB4292">
    <w:pPr>
      <w:widowControl w:val="0"/>
      <w:autoSpaceDE w:val="0"/>
      <w:spacing w:before="240" w:after="240" w:line="360" w:lineRule="auto"/>
      <w:ind w:left="426" w:hanging="426"/>
      <w:rPr>
        <w:rFonts w:ascii="Arial" w:hAnsi="Arial" w:cs="Arial"/>
        <w:bCs/>
        <w:color w:val="000000"/>
      </w:rPr>
    </w:pPr>
    <w:r w:rsidRPr="00FB4292">
      <w:rPr>
        <w:rFonts w:ascii="Arial" w:hAnsi="Arial" w:cs="Arial"/>
        <w:bCs/>
        <w:color w:val="00000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C4800C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0000000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9"/>
    <w:multiLevelType w:val="multilevel"/>
    <w:tmpl w:val="00000009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A"/>
    <w:multiLevelType w:val="multi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11"/>
    <w:multiLevelType w:val="multilevel"/>
    <w:tmpl w:val="00000011"/>
    <w:name w:val="WWNum32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7" w15:restartNumberingAfterBreak="0">
    <w:nsid w:val="00000012"/>
    <w:multiLevelType w:val="multilevel"/>
    <w:tmpl w:val="00000012"/>
    <w:name w:val="WWNum33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8" w15:restartNumberingAfterBreak="0">
    <w:nsid w:val="00000016"/>
    <w:multiLevelType w:val="multilevel"/>
    <w:tmpl w:val="00000016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9" w15:restartNumberingAfterBreak="0">
    <w:nsid w:val="061A3490"/>
    <w:multiLevelType w:val="hybridMultilevel"/>
    <w:tmpl w:val="3EE06882"/>
    <w:lvl w:ilvl="0" w:tplc="A76EDA40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DC7323A"/>
    <w:multiLevelType w:val="hybridMultilevel"/>
    <w:tmpl w:val="323815D6"/>
    <w:lvl w:ilvl="0" w:tplc="00000004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0F8936C6"/>
    <w:multiLevelType w:val="hybridMultilevel"/>
    <w:tmpl w:val="976EE94C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60" w:hanging="360"/>
      </w:pPr>
    </w:lvl>
    <w:lvl w:ilvl="2" w:tplc="FFFFFFFF" w:tentative="1">
      <w:start w:val="1"/>
      <w:numFmt w:val="lowerRoman"/>
      <w:lvlText w:val="%3."/>
      <w:lvlJc w:val="right"/>
      <w:pPr>
        <w:ind w:left="2180" w:hanging="180"/>
      </w:pPr>
    </w:lvl>
    <w:lvl w:ilvl="3" w:tplc="FFFFFFFF">
      <w:start w:val="1"/>
      <w:numFmt w:val="decimal"/>
      <w:lvlText w:val="%4."/>
      <w:lvlJc w:val="left"/>
      <w:pPr>
        <w:ind w:left="2900" w:hanging="360"/>
      </w:pPr>
    </w:lvl>
    <w:lvl w:ilvl="4" w:tplc="FFFFFFFF" w:tentative="1">
      <w:start w:val="1"/>
      <w:numFmt w:val="lowerLetter"/>
      <w:lvlText w:val="%5."/>
      <w:lvlJc w:val="left"/>
      <w:pPr>
        <w:ind w:left="3620" w:hanging="360"/>
      </w:pPr>
    </w:lvl>
    <w:lvl w:ilvl="5" w:tplc="FFFFFFFF" w:tentative="1">
      <w:start w:val="1"/>
      <w:numFmt w:val="lowerRoman"/>
      <w:lvlText w:val="%6."/>
      <w:lvlJc w:val="right"/>
      <w:pPr>
        <w:ind w:left="4340" w:hanging="180"/>
      </w:pPr>
    </w:lvl>
    <w:lvl w:ilvl="6" w:tplc="FFFFFFFF" w:tentative="1">
      <w:start w:val="1"/>
      <w:numFmt w:val="decimal"/>
      <w:lvlText w:val="%7."/>
      <w:lvlJc w:val="left"/>
      <w:pPr>
        <w:ind w:left="5060" w:hanging="360"/>
      </w:pPr>
    </w:lvl>
    <w:lvl w:ilvl="7" w:tplc="FFFFFFFF" w:tentative="1">
      <w:start w:val="1"/>
      <w:numFmt w:val="lowerLetter"/>
      <w:lvlText w:val="%8."/>
      <w:lvlJc w:val="left"/>
      <w:pPr>
        <w:ind w:left="5780" w:hanging="360"/>
      </w:pPr>
    </w:lvl>
    <w:lvl w:ilvl="8" w:tplc="FFFFFFFF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2" w15:restartNumberingAfterBreak="0">
    <w:nsid w:val="12FB5DEA"/>
    <w:multiLevelType w:val="hybridMultilevel"/>
    <w:tmpl w:val="54C0BE14"/>
    <w:lvl w:ilvl="0" w:tplc="6CA452DC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C1E40"/>
    <w:multiLevelType w:val="hybridMultilevel"/>
    <w:tmpl w:val="5692B220"/>
    <w:lvl w:ilvl="0" w:tplc="C1E619B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2F0B14"/>
    <w:multiLevelType w:val="multilevel"/>
    <w:tmpl w:val="464C58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C05219"/>
    <w:multiLevelType w:val="hybridMultilevel"/>
    <w:tmpl w:val="394C7EB6"/>
    <w:lvl w:ilvl="0" w:tplc="7A7EA9AC">
      <w:start w:val="1"/>
      <w:numFmt w:val="decimal"/>
      <w:lvlText w:val="Część nr 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10F1B"/>
    <w:multiLevelType w:val="hybridMultilevel"/>
    <w:tmpl w:val="503ED56C"/>
    <w:lvl w:ilvl="0" w:tplc="2564DBCA">
      <w:start w:val="1"/>
      <w:numFmt w:val="lowerLetter"/>
      <w:lvlText w:val="%1)"/>
      <w:lvlJc w:val="left"/>
      <w:pPr>
        <w:ind w:left="863" w:hanging="360"/>
      </w:pPr>
      <w:rPr>
        <w:rFonts w:ascii="Arial" w:eastAsia="Carlito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7" w15:restartNumberingAfterBreak="0">
    <w:nsid w:val="21D9349C"/>
    <w:multiLevelType w:val="hybridMultilevel"/>
    <w:tmpl w:val="F33E579E"/>
    <w:lvl w:ilvl="0" w:tplc="04150011">
      <w:start w:val="1"/>
      <w:numFmt w:val="decimal"/>
      <w:lvlText w:val="%1)"/>
      <w:lvlJc w:val="left"/>
      <w:pPr>
        <w:ind w:left="1756" w:hanging="360"/>
      </w:pPr>
    </w:lvl>
    <w:lvl w:ilvl="1" w:tplc="04150019" w:tentative="1">
      <w:start w:val="1"/>
      <w:numFmt w:val="lowerLetter"/>
      <w:lvlText w:val="%2."/>
      <w:lvlJc w:val="left"/>
      <w:pPr>
        <w:ind w:left="2476" w:hanging="360"/>
      </w:pPr>
    </w:lvl>
    <w:lvl w:ilvl="2" w:tplc="0415001B" w:tentative="1">
      <w:start w:val="1"/>
      <w:numFmt w:val="lowerRoman"/>
      <w:lvlText w:val="%3."/>
      <w:lvlJc w:val="right"/>
      <w:pPr>
        <w:ind w:left="3196" w:hanging="180"/>
      </w:pPr>
    </w:lvl>
    <w:lvl w:ilvl="3" w:tplc="0415000F" w:tentative="1">
      <w:start w:val="1"/>
      <w:numFmt w:val="decimal"/>
      <w:lvlText w:val="%4."/>
      <w:lvlJc w:val="left"/>
      <w:pPr>
        <w:ind w:left="3916" w:hanging="360"/>
      </w:pPr>
    </w:lvl>
    <w:lvl w:ilvl="4" w:tplc="04150019" w:tentative="1">
      <w:start w:val="1"/>
      <w:numFmt w:val="lowerLetter"/>
      <w:lvlText w:val="%5."/>
      <w:lvlJc w:val="left"/>
      <w:pPr>
        <w:ind w:left="4636" w:hanging="360"/>
      </w:pPr>
    </w:lvl>
    <w:lvl w:ilvl="5" w:tplc="0415001B" w:tentative="1">
      <w:start w:val="1"/>
      <w:numFmt w:val="lowerRoman"/>
      <w:lvlText w:val="%6."/>
      <w:lvlJc w:val="right"/>
      <w:pPr>
        <w:ind w:left="5356" w:hanging="180"/>
      </w:pPr>
    </w:lvl>
    <w:lvl w:ilvl="6" w:tplc="0415000F" w:tentative="1">
      <w:start w:val="1"/>
      <w:numFmt w:val="decimal"/>
      <w:lvlText w:val="%7."/>
      <w:lvlJc w:val="left"/>
      <w:pPr>
        <w:ind w:left="6076" w:hanging="360"/>
      </w:pPr>
    </w:lvl>
    <w:lvl w:ilvl="7" w:tplc="04150019" w:tentative="1">
      <w:start w:val="1"/>
      <w:numFmt w:val="lowerLetter"/>
      <w:lvlText w:val="%8."/>
      <w:lvlJc w:val="left"/>
      <w:pPr>
        <w:ind w:left="6796" w:hanging="360"/>
      </w:pPr>
    </w:lvl>
    <w:lvl w:ilvl="8" w:tplc="0415001B" w:tentative="1">
      <w:start w:val="1"/>
      <w:numFmt w:val="lowerRoman"/>
      <w:lvlText w:val="%9."/>
      <w:lvlJc w:val="right"/>
      <w:pPr>
        <w:ind w:left="7516" w:hanging="180"/>
      </w:pPr>
    </w:lvl>
  </w:abstractNum>
  <w:abstractNum w:abstractNumId="18" w15:restartNumberingAfterBreak="0">
    <w:nsid w:val="229F563A"/>
    <w:multiLevelType w:val="hybridMultilevel"/>
    <w:tmpl w:val="93E895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C04FFB"/>
    <w:multiLevelType w:val="hybridMultilevel"/>
    <w:tmpl w:val="63B23F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3AF29F5"/>
    <w:multiLevelType w:val="hybridMultilevel"/>
    <w:tmpl w:val="88AA842A"/>
    <w:lvl w:ilvl="0" w:tplc="A462BC46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D11C5B"/>
    <w:multiLevelType w:val="hybridMultilevel"/>
    <w:tmpl w:val="1AB86C48"/>
    <w:lvl w:ilvl="0" w:tplc="BCC0B2EA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763387"/>
    <w:multiLevelType w:val="hybridMultilevel"/>
    <w:tmpl w:val="DBDE595C"/>
    <w:lvl w:ilvl="0" w:tplc="00000004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3" w15:restartNumberingAfterBreak="0">
    <w:nsid w:val="2E384C2A"/>
    <w:multiLevelType w:val="hybridMultilevel"/>
    <w:tmpl w:val="A4DE73CA"/>
    <w:lvl w:ilvl="0" w:tplc="00000004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4" w15:restartNumberingAfterBreak="0">
    <w:nsid w:val="35425640"/>
    <w:multiLevelType w:val="hybridMultilevel"/>
    <w:tmpl w:val="1F764F34"/>
    <w:lvl w:ilvl="0" w:tplc="E0829692">
      <w:start w:val="3"/>
      <w:numFmt w:val="decimal"/>
      <w:lvlText w:val="%1."/>
      <w:lvlJc w:val="left"/>
      <w:pPr>
        <w:ind w:left="3104" w:hanging="564"/>
      </w:pPr>
      <w:rPr>
        <w:rFonts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0796E"/>
    <w:multiLevelType w:val="hybridMultilevel"/>
    <w:tmpl w:val="7264F2CC"/>
    <w:lvl w:ilvl="0" w:tplc="1DDC07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312ED2"/>
    <w:multiLevelType w:val="hybridMultilevel"/>
    <w:tmpl w:val="C5862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12BA0"/>
    <w:multiLevelType w:val="hybridMultilevel"/>
    <w:tmpl w:val="8EE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C14BBF"/>
    <w:multiLevelType w:val="hybridMultilevel"/>
    <w:tmpl w:val="E2F6BBA4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60" w:hanging="360"/>
      </w:pPr>
    </w:lvl>
    <w:lvl w:ilvl="2" w:tplc="FFFFFFFF" w:tentative="1">
      <w:start w:val="1"/>
      <w:numFmt w:val="lowerRoman"/>
      <w:lvlText w:val="%3."/>
      <w:lvlJc w:val="right"/>
      <w:pPr>
        <w:ind w:left="2180" w:hanging="180"/>
      </w:pPr>
    </w:lvl>
    <w:lvl w:ilvl="3" w:tplc="FFFFFFFF" w:tentative="1">
      <w:start w:val="1"/>
      <w:numFmt w:val="decimal"/>
      <w:lvlText w:val="%4."/>
      <w:lvlJc w:val="left"/>
      <w:pPr>
        <w:ind w:left="2900" w:hanging="360"/>
      </w:pPr>
    </w:lvl>
    <w:lvl w:ilvl="4" w:tplc="FFFFFFFF" w:tentative="1">
      <w:start w:val="1"/>
      <w:numFmt w:val="lowerLetter"/>
      <w:lvlText w:val="%5."/>
      <w:lvlJc w:val="left"/>
      <w:pPr>
        <w:ind w:left="3620" w:hanging="360"/>
      </w:pPr>
    </w:lvl>
    <w:lvl w:ilvl="5" w:tplc="FFFFFFFF" w:tentative="1">
      <w:start w:val="1"/>
      <w:numFmt w:val="lowerRoman"/>
      <w:lvlText w:val="%6."/>
      <w:lvlJc w:val="right"/>
      <w:pPr>
        <w:ind w:left="4340" w:hanging="180"/>
      </w:pPr>
    </w:lvl>
    <w:lvl w:ilvl="6" w:tplc="FFFFFFFF" w:tentative="1">
      <w:start w:val="1"/>
      <w:numFmt w:val="decimal"/>
      <w:lvlText w:val="%7."/>
      <w:lvlJc w:val="left"/>
      <w:pPr>
        <w:ind w:left="5060" w:hanging="360"/>
      </w:pPr>
    </w:lvl>
    <w:lvl w:ilvl="7" w:tplc="FFFFFFFF" w:tentative="1">
      <w:start w:val="1"/>
      <w:numFmt w:val="lowerLetter"/>
      <w:lvlText w:val="%8."/>
      <w:lvlJc w:val="left"/>
      <w:pPr>
        <w:ind w:left="5780" w:hanging="360"/>
      </w:pPr>
    </w:lvl>
    <w:lvl w:ilvl="8" w:tplc="FFFFFFFF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9" w15:restartNumberingAfterBreak="0">
    <w:nsid w:val="45F75695"/>
    <w:multiLevelType w:val="hybridMultilevel"/>
    <w:tmpl w:val="CE36A5C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6D04C01"/>
    <w:multiLevelType w:val="hybridMultilevel"/>
    <w:tmpl w:val="1B226EE2"/>
    <w:lvl w:ilvl="0" w:tplc="A1025546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FE4B29"/>
    <w:multiLevelType w:val="hybridMultilevel"/>
    <w:tmpl w:val="16D073D4"/>
    <w:lvl w:ilvl="0" w:tplc="0415000F">
      <w:start w:val="1"/>
      <w:numFmt w:val="decimal"/>
      <w:lvlText w:val="%1."/>
      <w:lvlJc w:val="left"/>
      <w:pPr>
        <w:ind w:left="914" w:hanging="564"/>
      </w:pPr>
      <w:rPr>
        <w:rFonts w:hint="default"/>
        <w:w w:val="100"/>
        <w:sz w:val="22"/>
        <w:szCs w:val="22"/>
        <w:lang w:val="pl-PL" w:eastAsia="en-US" w:bidi="ar-SA"/>
      </w:rPr>
    </w:lvl>
    <w:lvl w:ilvl="1" w:tplc="24CE6128">
      <w:start w:val="1"/>
      <w:numFmt w:val="decimal"/>
      <w:lvlText w:val="%2)"/>
      <w:lvlJc w:val="left"/>
      <w:pPr>
        <w:ind w:left="1200" w:hanging="28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B85AF504">
      <w:start w:val="1"/>
      <w:numFmt w:val="lowerLetter"/>
      <w:lvlText w:val="%3)"/>
      <w:lvlJc w:val="left"/>
      <w:pPr>
        <w:ind w:left="1625" w:hanging="425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 w:tplc="31808BB6">
      <w:numFmt w:val="bullet"/>
      <w:lvlText w:val="•"/>
      <w:lvlJc w:val="left"/>
      <w:pPr>
        <w:ind w:left="2681" w:hanging="425"/>
      </w:pPr>
      <w:rPr>
        <w:rFonts w:hint="default"/>
        <w:lang w:val="pl-PL" w:eastAsia="en-US" w:bidi="ar-SA"/>
      </w:rPr>
    </w:lvl>
    <w:lvl w:ilvl="4" w:tplc="580E8BCE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C9020E3E">
      <w:numFmt w:val="bullet"/>
      <w:lvlText w:val="•"/>
      <w:lvlJc w:val="left"/>
      <w:pPr>
        <w:ind w:left="4804" w:hanging="425"/>
      </w:pPr>
      <w:rPr>
        <w:rFonts w:hint="default"/>
        <w:lang w:val="pl-PL" w:eastAsia="en-US" w:bidi="ar-SA"/>
      </w:rPr>
    </w:lvl>
    <w:lvl w:ilvl="6" w:tplc="ABF2DCD0">
      <w:numFmt w:val="bullet"/>
      <w:lvlText w:val="•"/>
      <w:lvlJc w:val="left"/>
      <w:pPr>
        <w:ind w:left="5865" w:hanging="425"/>
      </w:pPr>
      <w:rPr>
        <w:rFonts w:hint="default"/>
        <w:lang w:val="pl-PL" w:eastAsia="en-US" w:bidi="ar-SA"/>
      </w:rPr>
    </w:lvl>
    <w:lvl w:ilvl="7" w:tplc="9830EC2C">
      <w:numFmt w:val="bullet"/>
      <w:lvlText w:val="•"/>
      <w:lvlJc w:val="left"/>
      <w:pPr>
        <w:ind w:left="6927" w:hanging="425"/>
      </w:pPr>
      <w:rPr>
        <w:rFonts w:hint="default"/>
        <w:lang w:val="pl-PL" w:eastAsia="en-US" w:bidi="ar-SA"/>
      </w:rPr>
    </w:lvl>
    <w:lvl w:ilvl="8" w:tplc="FCBC7450">
      <w:numFmt w:val="bullet"/>
      <w:lvlText w:val="•"/>
      <w:lvlJc w:val="left"/>
      <w:pPr>
        <w:ind w:left="7988" w:hanging="425"/>
      </w:pPr>
      <w:rPr>
        <w:rFonts w:hint="default"/>
        <w:lang w:val="pl-PL" w:eastAsia="en-US" w:bidi="ar-SA"/>
      </w:rPr>
    </w:lvl>
  </w:abstractNum>
  <w:abstractNum w:abstractNumId="32" w15:restartNumberingAfterBreak="0">
    <w:nsid w:val="47DA477D"/>
    <w:multiLevelType w:val="hybridMultilevel"/>
    <w:tmpl w:val="1F9E3AEA"/>
    <w:lvl w:ilvl="0" w:tplc="04150011">
      <w:start w:val="1"/>
      <w:numFmt w:val="decimal"/>
      <w:lvlText w:val="%1)"/>
      <w:lvlJc w:val="left"/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3" w15:restartNumberingAfterBreak="0">
    <w:nsid w:val="539554CF"/>
    <w:multiLevelType w:val="hybridMultilevel"/>
    <w:tmpl w:val="60BA1CB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5637ACA"/>
    <w:multiLevelType w:val="hybridMultilevel"/>
    <w:tmpl w:val="D46E0F5C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6F9582E"/>
    <w:multiLevelType w:val="hybridMultilevel"/>
    <w:tmpl w:val="2B3AA8E6"/>
    <w:lvl w:ilvl="0" w:tplc="E902939E">
      <w:start w:val="1"/>
      <w:numFmt w:val="decimal"/>
      <w:lvlText w:val="%1)"/>
      <w:lvlJc w:val="left"/>
      <w:pPr>
        <w:ind w:left="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B2702"/>
    <w:multiLevelType w:val="hybridMultilevel"/>
    <w:tmpl w:val="9C141CC6"/>
    <w:lvl w:ilvl="0" w:tplc="FFFFFFFF">
      <w:start w:val="1"/>
      <w:numFmt w:val="decimal"/>
      <w:lvlText w:val="%1."/>
      <w:lvlJc w:val="left"/>
      <w:pPr>
        <w:ind w:left="914" w:hanging="564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206E9D48">
      <w:start w:val="1"/>
      <w:numFmt w:val="lowerLetter"/>
      <w:lvlText w:val="%2)"/>
      <w:lvlJc w:val="left"/>
      <w:pPr>
        <w:ind w:left="1272" w:hanging="360"/>
      </w:pPr>
      <w:rPr>
        <w:rFonts w:ascii="Arial" w:eastAsia="Carlito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25" w:hanging="425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2681" w:hanging="425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742" w:hanging="425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04" w:hanging="425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425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27" w:hanging="425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88" w:hanging="425"/>
      </w:pPr>
      <w:rPr>
        <w:rFonts w:hint="default"/>
        <w:lang w:val="pl-PL" w:eastAsia="en-US" w:bidi="ar-SA"/>
      </w:rPr>
    </w:lvl>
  </w:abstractNum>
  <w:abstractNum w:abstractNumId="37" w15:restartNumberingAfterBreak="0">
    <w:nsid w:val="5BC73BAE"/>
    <w:multiLevelType w:val="hybridMultilevel"/>
    <w:tmpl w:val="5F408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05368C"/>
    <w:multiLevelType w:val="hybridMultilevel"/>
    <w:tmpl w:val="669E3174"/>
    <w:lvl w:ilvl="0" w:tplc="FFFFFFFF">
      <w:start w:val="1"/>
      <w:numFmt w:val="decimal"/>
      <w:lvlText w:val="%1."/>
      <w:lvlJc w:val="left"/>
    </w:lvl>
    <w:lvl w:ilvl="1" w:tplc="FFFFFFFF" w:tentative="1">
      <w:start w:val="1"/>
      <w:numFmt w:val="lowerLetter"/>
      <w:lvlText w:val="%2."/>
      <w:lvlJc w:val="left"/>
      <w:pPr>
        <w:ind w:left="1460" w:hanging="360"/>
      </w:pPr>
    </w:lvl>
    <w:lvl w:ilvl="2" w:tplc="FFFFFFFF" w:tentative="1">
      <w:start w:val="1"/>
      <w:numFmt w:val="lowerRoman"/>
      <w:lvlText w:val="%3."/>
      <w:lvlJc w:val="right"/>
      <w:pPr>
        <w:ind w:left="2180" w:hanging="180"/>
      </w:pPr>
    </w:lvl>
    <w:lvl w:ilvl="3" w:tplc="FFFFFFFF" w:tentative="1">
      <w:start w:val="1"/>
      <w:numFmt w:val="decimal"/>
      <w:lvlText w:val="%4."/>
      <w:lvlJc w:val="left"/>
      <w:pPr>
        <w:ind w:left="2900" w:hanging="360"/>
      </w:pPr>
    </w:lvl>
    <w:lvl w:ilvl="4" w:tplc="FFFFFFFF" w:tentative="1">
      <w:start w:val="1"/>
      <w:numFmt w:val="lowerLetter"/>
      <w:lvlText w:val="%5."/>
      <w:lvlJc w:val="left"/>
      <w:pPr>
        <w:ind w:left="3620" w:hanging="360"/>
      </w:pPr>
    </w:lvl>
    <w:lvl w:ilvl="5" w:tplc="FFFFFFFF" w:tentative="1">
      <w:start w:val="1"/>
      <w:numFmt w:val="lowerRoman"/>
      <w:lvlText w:val="%6."/>
      <w:lvlJc w:val="right"/>
      <w:pPr>
        <w:ind w:left="4340" w:hanging="180"/>
      </w:pPr>
    </w:lvl>
    <w:lvl w:ilvl="6" w:tplc="FFFFFFFF" w:tentative="1">
      <w:start w:val="1"/>
      <w:numFmt w:val="decimal"/>
      <w:lvlText w:val="%7."/>
      <w:lvlJc w:val="left"/>
      <w:pPr>
        <w:ind w:left="5060" w:hanging="360"/>
      </w:pPr>
    </w:lvl>
    <w:lvl w:ilvl="7" w:tplc="FFFFFFFF" w:tentative="1">
      <w:start w:val="1"/>
      <w:numFmt w:val="lowerLetter"/>
      <w:lvlText w:val="%8."/>
      <w:lvlJc w:val="left"/>
      <w:pPr>
        <w:ind w:left="5780" w:hanging="360"/>
      </w:pPr>
    </w:lvl>
    <w:lvl w:ilvl="8" w:tplc="FFFFFFFF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9" w15:restartNumberingAfterBreak="0">
    <w:nsid w:val="5E7A4537"/>
    <w:multiLevelType w:val="multilevel"/>
    <w:tmpl w:val="DE0C03D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0560E61"/>
    <w:multiLevelType w:val="multilevel"/>
    <w:tmpl w:val="B06C92B6"/>
    <w:name w:val="WW8Num1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622C7052"/>
    <w:multiLevelType w:val="hybridMultilevel"/>
    <w:tmpl w:val="6EA88AA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596778D"/>
    <w:multiLevelType w:val="hybridMultilevel"/>
    <w:tmpl w:val="53F8E6A0"/>
    <w:lvl w:ilvl="0" w:tplc="70BEC158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575A7E"/>
    <w:multiLevelType w:val="hybridMultilevel"/>
    <w:tmpl w:val="C2E0AB2C"/>
    <w:lvl w:ilvl="0" w:tplc="BCAEE4B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CF3FE4"/>
    <w:multiLevelType w:val="hybridMultilevel"/>
    <w:tmpl w:val="25ACBA6E"/>
    <w:lvl w:ilvl="0" w:tplc="FFFFFFFF">
      <w:start w:val="1"/>
      <w:numFmt w:val="decimal"/>
      <w:lvlText w:val="%1)"/>
      <w:lvlJc w:val="left"/>
      <w:pPr>
        <w:ind w:left="2225"/>
      </w:pPr>
    </w:lvl>
    <w:lvl w:ilvl="1" w:tplc="FFFFFFFF" w:tentative="1">
      <w:start w:val="1"/>
      <w:numFmt w:val="lowerLetter"/>
      <w:lvlText w:val="%2."/>
      <w:lvlJc w:val="left"/>
      <w:pPr>
        <w:ind w:left="1460" w:hanging="360"/>
      </w:pPr>
    </w:lvl>
    <w:lvl w:ilvl="2" w:tplc="FFFFFFFF" w:tentative="1">
      <w:start w:val="1"/>
      <w:numFmt w:val="lowerRoman"/>
      <w:lvlText w:val="%3."/>
      <w:lvlJc w:val="right"/>
      <w:pPr>
        <w:ind w:left="2180" w:hanging="180"/>
      </w:pPr>
    </w:lvl>
    <w:lvl w:ilvl="3" w:tplc="FFFFFFFF" w:tentative="1">
      <w:start w:val="1"/>
      <w:numFmt w:val="decimal"/>
      <w:lvlText w:val="%4."/>
      <w:lvlJc w:val="left"/>
      <w:pPr>
        <w:ind w:left="2900" w:hanging="360"/>
      </w:pPr>
    </w:lvl>
    <w:lvl w:ilvl="4" w:tplc="FFFFFFFF" w:tentative="1">
      <w:start w:val="1"/>
      <w:numFmt w:val="lowerLetter"/>
      <w:lvlText w:val="%5."/>
      <w:lvlJc w:val="left"/>
      <w:pPr>
        <w:ind w:left="3620" w:hanging="360"/>
      </w:pPr>
    </w:lvl>
    <w:lvl w:ilvl="5" w:tplc="FFFFFFFF" w:tentative="1">
      <w:start w:val="1"/>
      <w:numFmt w:val="lowerRoman"/>
      <w:lvlText w:val="%6."/>
      <w:lvlJc w:val="right"/>
      <w:pPr>
        <w:ind w:left="4340" w:hanging="180"/>
      </w:pPr>
    </w:lvl>
    <w:lvl w:ilvl="6" w:tplc="FFFFFFFF" w:tentative="1">
      <w:start w:val="1"/>
      <w:numFmt w:val="decimal"/>
      <w:lvlText w:val="%7."/>
      <w:lvlJc w:val="left"/>
      <w:pPr>
        <w:ind w:left="5060" w:hanging="360"/>
      </w:pPr>
    </w:lvl>
    <w:lvl w:ilvl="7" w:tplc="FFFFFFFF" w:tentative="1">
      <w:start w:val="1"/>
      <w:numFmt w:val="lowerLetter"/>
      <w:lvlText w:val="%8."/>
      <w:lvlJc w:val="left"/>
      <w:pPr>
        <w:ind w:left="5780" w:hanging="360"/>
      </w:pPr>
    </w:lvl>
    <w:lvl w:ilvl="8" w:tplc="FFFFFFFF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5" w15:restartNumberingAfterBreak="0">
    <w:nsid w:val="6E824570"/>
    <w:multiLevelType w:val="hybridMultilevel"/>
    <w:tmpl w:val="B386B486"/>
    <w:lvl w:ilvl="0" w:tplc="DC58AD10">
      <w:start w:val="21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975A02"/>
    <w:multiLevelType w:val="multilevel"/>
    <w:tmpl w:val="6FF0A6E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00703DA"/>
    <w:multiLevelType w:val="multilevel"/>
    <w:tmpl w:val="56F4369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03329AD"/>
    <w:multiLevelType w:val="hybridMultilevel"/>
    <w:tmpl w:val="B0FE7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EA03DA"/>
    <w:multiLevelType w:val="hybridMultilevel"/>
    <w:tmpl w:val="D870DE62"/>
    <w:lvl w:ilvl="0" w:tplc="2FD0BAD4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163707"/>
    <w:multiLevelType w:val="hybridMultilevel"/>
    <w:tmpl w:val="C396E79E"/>
    <w:lvl w:ilvl="0" w:tplc="6D6C2FC4">
      <w:start w:val="6"/>
      <w:numFmt w:val="decimal"/>
      <w:lvlText w:val="%1."/>
      <w:lvlJc w:val="left"/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1" w15:restartNumberingAfterBreak="0">
    <w:nsid w:val="74EF346B"/>
    <w:multiLevelType w:val="hybridMultilevel"/>
    <w:tmpl w:val="6352AAA0"/>
    <w:lvl w:ilvl="0" w:tplc="2916BE1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64C6A"/>
    <w:multiLevelType w:val="hybridMultilevel"/>
    <w:tmpl w:val="6D386F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672608"/>
    <w:multiLevelType w:val="hybridMultilevel"/>
    <w:tmpl w:val="5E265F2A"/>
    <w:lvl w:ilvl="0" w:tplc="8240391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B8062A"/>
    <w:multiLevelType w:val="multilevel"/>
    <w:tmpl w:val="D39A4A36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0335560">
    <w:abstractNumId w:val="2"/>
  </w:num>
  <w:num w:numId="2" w16cid:durableId="1185828160">
    <w:abstractNumId w:val="29"/>
  </w:num>
  <w:num w:numId="3" w16cid:durableId="2000772348">
    <w:abstractNumId w:val="18"/>
  </w:num>
  <w:num w:numId="4" w16cid:durableId="1005939922">
    <w:abstractNumId w:val="37"/>
  </w:num>
  <w:num w:numId="5" w16cid:durableId="1922250929">
    <w:abstractNumId w:val="27"/>
  </w:num>
  <w:num w:numId="6" w16cid:durableId="831408760">
    <w:abstractNumId w:val="52"/>
  </w:num>
  <w:num w:numId="7" w16cid:durableId="746266158">
    <w:abstractNumId w:val="26"/>
  </w:num>
  <w:num w:numId="8" w16cid:durableId="2145419021">
    <w:abstractNumId w:val="48"/>
  </w:num>
  <w:num w:numId="9" w16cid:durableId="1120343950">
    <w:abstractNumId w:val="25"/>
  </w:num>
  <w:num w:numId="10" w16cid:durableId="1469826">
    <w:abstractNumId w:val="13"/>
  </w:num>
  <w:num w:numId="11" w16cid:durableId="1111432099">
    <w:abstractNumId w:val="39"/>
  </w:num>
  <w:num w:numId="12" w16cid:durableId="1501115662">
    <w:abstractNumId w:val="47"/>
  </w:num>
  <w:num w:numId="13" w16cid:durableId="2084834119">
    <w:abstractNumId w:val="54"/>
  </w:num>
  <w:num w:numId="14" w16cid:durableId="1894923536">
    <w:abstractNumId w:val="17"/>
  </w:num>
  <w:num w:numId="15" w16cid:durableId="1243686272">
    <w:abstractNumId w:val="50"/>
  </w:num>
  <w:num w:numId="16" w16cid:durableId="1418285909">
    <w:abstractNumId w:val="46"/>
  </w:num>
  <w:num w:numId="17" w16cid:durableId="1273126341">
    <w:abstractNumId w:val="10"/>
  </w:num>
  <w:num w:numId="18" w16cid:durableId="2030637285">
    <w:abstractNumId w:val="22"/>
  </w:num>
  <w:num w:numId="19" w16cid:durableId="1020664106">
    <w:abstractNumId w:val="38"/>
  </w:num>
  <w:num w:numId="20" w16cid:durableId="192807495">
    <w:abstractNumId w:val="32"/>
  </w:num>
  <w:num w:numId="21" w16cid:durableId="1649239530">
    <w:abstractNumId w:val="51"/>
  </w:num>
  <w:num w:numId="22" w16cid:durableId="763457203">
    <w:abstractNumId w:val="20"/>
  </w:num>
  <w:num w:numId="23" w16cid:durableId="1191607242">
    <w:abstractNumId w:val="41"/>
  </w:num>
  <w:num w:numId="24" w16cid:durableId="2011827478">
    <w:abstractNumId w:val="42"/>
  </w:num>
  <w:num w:numId="25" w16cid:durableId="1127551426">
    <w:abstractNumId w:val="23"/>
  </w:num>
  <w:num w:numId="26" w16cid:durableId="141772533">
    <w:abstractNumId w:val="28"/>
  </w:num>
  <w:num w:numId="27" w16cid:durableId="2105833373">
    <w:abstractNumId w:val="11"/>
  </w:num>
  <w:num w:numId="28" w16cid:durableId="1230850790">
    <w:abstractNumId w:val="44"/>
  </w:num>
  <w:num w:numId="29" w16cid:durableId="283970876">
    <w:abstractNumId w:val="9"/>
  </w:num>
  <w:num w:numId="30" w16cid:durableId="1759710153">
    <w:abstractNumId w:val="19"/>
  </w:num>
  <w:num w:numId="31" w16cid:durableId="940142088">
    <w:abstractNumId w:val="33"/>
  </w:num>
  <w:num w:numId="32" w16cid:durableId="1405301144">
    <w:abstractNumId w:val="12"/>
  </w:num>
  <w:num w:numId="33" w16cid:durableId="1094279782">
    <w:abstractNumId w:val="53"/>
  </w:num>
  <w:num w:numId="34" w16cid:durableId="1299846059">
    <w:abstractNumId w:val="43"/>
  </w:num>
  <w:num w:numId="35" w16cid:durableId="1531257095">
    <w:abstractNumId w:val="21"/>
  </w:num>
  <w:num w:numId="36" w16cid:durableId="286397495">
    <w:abstractNumId w:val="45"/>
  </w:num>
  <w:num w:numId="37" w16cid:durableId="1784759992">
    <w:abstractNumId w:val="34"/>
  </w:num>
  <w:num w:numId="38" w16cid:durableId="1274172723">
    <w:abstractNumId w:val="35"/>
  </w:num>
  <w:num w:numId="39" w16cid:durableId="715202056">
    <w:abstractNumId w:val="31"/>
  </w:num>
  <w:num w:numId="40" w16cid:durableId="1384215404">
    <w:abstractNumId w:val="36"/>
  </w:num>
  <w:num w:numId="41" w16cid:durableId="2093356754">
    <w:abstractNumId w:val="16"/>
  </w:num>
  <w:num w:numId="42" w16cid:durableId="646664586">
    <w:abstractNumId w:val="14"/>
  </w:num>
  <w:num w:numId="43" w16cid:durableId="2104719452">
    <w:abstractNumId w:val="24"/>
  </w:num>
  <w:num w:numId="44" w16cid:durableId="1515994844">
    <w:abstractNumId w:val="30"/>
  </w:num>
  <w:num w:numId="45" w16cid:durableId="1887646238">
    <w:abstractNumId w:val="49"/>
  </w:num>
  <w:num w:numId="46" w16cid:durableId="32269638">
    <w:abstractNumId w:val="15"/>
  </w:num>
  <w:numIdMacAtCleanup w:val="3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rbara Rokosz">
    <w15:presenceInfo w15:providerId="Windows Live" w15:userId="55edf709703e40a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08"/>
    <w:rsid w:val="0000208A"/>
    <w:rsid w:val="0001400F"/>
    <w:rsid w:val="0002042A"/>
    <w:rsid w:val="00025F87"/>
    <w:rsid w:val="00027B1B"/>
    <w:rsid w:val="00027C53"/>
    <w:rsid w:val="00031EED"/>
    <w:rsid w:val="00033C8F"/>
    <w:rsid w:val="00041898"/>
    <w:rsid w:val="00055ECB"/>
    <w:rsid w:val="00055F18"/>
    <w:rsid w:val="0006159B"/>
    <w:rsid w:val="00070C39"/>
    <w:rsid w:val="00074CBB"/>
    <w:rsid w:val="000A466B"/>
    <w:rsid w:val="000B5570"/>
    <w:rsid w:val="000C1685"/>
    <w:rsid w:val="000C5213"/>
    <w:rsid w:val="000D4F86"/>
    <w:rsid w:val="000E77DE"/>
    <w:rsid w:val="000F2746"/>
    <w:rsid w:val="000F610D"/>
    <w:rsid w:val="00101B66"/>
    <w:rsid w:val="00114DCA"/>
    <w:rsid w:val="001174C8"/>
    <w:rsid w:val="001214B2"/>
    <w:rsid w:val="00152F6C"/>
    <w:rsid w:val="00156483"/>
    <w:rsid w:val="00170274"/>
    <w:rsid w:val="00173C42"/>
    <w:rsid w:val="00175288"/>
    <w:rsid w:val="001F69BA"/>
    <w:rsid w:val="00201721"/>
    <w:rsid w:val="002035E9"/>
    <w:rsid w:val="00213BB6"/>
    <w:rsid w:val="002165A4"/>
    <w:rsid w:val="00225138"/>
    <w:rsid w:val="002356B1"/>
    <w:rsid w:val="00247FCC"/>
    <w:rsid w:val="00257570"/>
    <w:rsid w:val="00260F0B"/>
    <w:rsid w:val="0026562F"/>
    <w:rsid w:val="00266C76"/>
    <w:rsid w:val="002672E7"/>
    <w:rsid w:val="00271324"/>
    <w:rsid w:val="00271647"/>
    <w:rsid w:val="002772E8"/>
    <w:rsid w:val="00285FEC"/>
    <w:rsid w:val="00295B70"/>
    <w:rsid w:val="002A0C1C"/>
    <w:rsid w:val="002C3450"/>
    <w:rsid w:val="002C6517"/>
    <w:rsid w:val="002F0B6F"/>
    <w:rsid w:val="00314B3A"/>
    <w:rsid w:val="003234BA"/>
    <w:rsid w:val="00324398"/>
    <w:rsid w:val="00326670"/>
    <w:rsid w:val="00330928"/>
    <w:rsid w:val="00335F44"/>
    <w:rsid w:val="0033775D"/>
    <w:rsid w:val="00340A1C"/>
    <w:rsid w:val="00344415"/>
    <w:rsid w:val="0035121B"/>
    <w:rsid w:val="00353899"/>
    <w:rsid w:val="00354463"/>
    <w:rsid w:val="0036253A"/>
    <w:rsid w:val="00364D90"/>
    <w:rsid w:val="0037737C"/>
    <w:rsid w:val="00386CAA"/>
    <w:rsid w:val="00396C37"/>
    <w:rsid w:val="003A03DB"/>
    <w:rsid w:val="003B3154"/>
    <w:rsid w:val="003B3EA7"/>
    <w:rsid w:val="003C058F"/>
    <w:rsid w:val="003C18AC"/>
    <w:rsid w:val="003D4535"/>
    <w:rsid w:val="003E0FB3"/>
    <w:rsid w:val="003E495D"/>
    <w:rsid w:val="00400820"/>
    <w:rsid w:val="00401937"/>
    <w:rsid w:val="00401E20"/>
    <w:rsid w:val="0041163E"/>
    <w:rsid w:val="00425FB5"/>
    <w:rsid w:val="00430220"/>
    <w:rsid w:val="004357D7"/>
    <w:rsid w:val="00435BA7"/>
    <w:rsid w:val="00436836"/>
    <w:rsid w:val="00436837"/>
    <w:rsid w:val="00447468"/>
    <w:rsid w:val="00450568"/>
    <w:rsid w:val="004517DE"/>
    <w:rsid w:val="0045406D"/>
    <w:rsid w:val="004579E1"/>
    <w:rsid w:val="0048027E"/>
    <w:rsid w:val="00484330"/>
    <w:rsid w:val="0048747A"/>
    <w:rsid w:val="004917FC"/>
    <w:rsid w:val="004A004A"/>
    <w:rsid w:val="004A426A"/>
    <w:rsid w:val="004B3FCA"/>
    <w:rsid w:val="004B726F"/>
    <w:rsid w:val="004C1569"/>
    <w:rsid w:val="004C70A0"/>
    <w:rsid w:val="00501AA6"/>
    <w:rsid w:val="00512A57"/>
    <w:rsid w:val="005151B4"/>
    <w:rsid w:val="00517C3F"/>
    <w:rsid w:val="00517C82"/>
    <w:rsid w:val="00520359"/>
    <w:rsid w:val="005247CC"/>
    <w:rsid w:val="00526B96"/>
    <w:rsid w:val="00527681"/>
    <w:rsid w:val="00531C93"/>
    <w:rsid w:val="0053371A"/>
    <w:rsid w:val="00551FA1"/>
    <w:rsid w:val="00562110"/>
    <w:rsid w:val="0057120B"/>
    <w:rsid w:val="00571EA5"/>
    <w:rsid w:val="005832C1"/>
    <w:rsid w:val="005877A6"/>
    <w:rsid w:val="00590E8F"/>
    <w:rsid w:val="005920D3"/>
    <w:rsid w:val="005B494B"/>
    <w:rsid w:val="005C28BD"/>
    <w:rsid w:val="005C29A8"/>
    <w:rsid w:val="005D0FAB"/>
    <w:rsid w:val="005D6764"/>
    <w:rsid w:val="005E0114"/>
    <w:rsid w:val="005E2A7A"/>
    <w:rsid w:val="005E3201"/>
    <w:rsid w:val="005E4E3D"/>
    <w:rsid w:val="005E6DF0"/>
    <w:rsid w:val="005F6609"/>
    <w:rsid w:val="006034F2"/>
    <w:rsid w:val="00617E3A"/>
    <w:rsid w:val="00633C1E"/>
    <w:rsid w:val="00637505"/>
    <w:rsid w:val="006439BA"/>
    <w:rsid w:val="00645611"/>
    <w:rsid w:val="00652D66"/>
    <w:rsid w:val="00656032"/>
    <w:rsid w:val="006904EC"/>
    <w:rsid w:val="0069710E"/>
    <w:rsid w:val="006D2CAB"/>
    <w:rsid w:val="006D78D0"/>
    <w:rsid w:val="006E14BF"/>
    <w:rsid w:val="006E5B50"/>
    <w:rsid w:val="007069BD"/>
    <w:rsid w:val="00707A0A"/>
    <w:rsid w:val="00711C35"/>
    <w:rsid w:val="00722EB1"/>
    <w:rsid w:val="00732CE2"/>
    <w:rsid w:val="0075641D"/>
    <w:rsid w:val="007654EE"/>
    <w:rsid w:val="007775E1"/>
    <w:rsid w:val="007800E4"/>
    <w:rsid w:val="007A1F8C"/>
    <w:rsid w:val="007A2DCA"/>
    <w:rsid w:val="007B0F04"/>
    <w:rsid w:val="007B569E"/>
    <w:rsid w:val="007F2FF8"/>
    <w:rsid w:val="007F53B5"/>
    <w:rsid w:val="0082499E"/>
    <w:rsid w:val="008321EB"/>
    <w:rsid w:val="008670CB"/>
    <w:rsid w:val="00875F95"/>
    <w:rsid w:val="0087777D"/>
    <w:rsid w:val="00882569"/>
    <w:rsid w:val="00891BF8"/>
    <w:rsid w:val="00896E05"/>
    <w:rsid w:val="008A43CE"/>
    <w:rsid w:val="008A5847"/>
    <w:rsid w:val="008A5AFB"/>
    <w:rsid w:val="008B064F"/>
    <w:rsid w:val="008B1223"/>
    <w:rsid w:val="008C3759"/>
    <w:rsid w:val="008C519C"/>
    <w:rsid w:val="008C5667"/>
    <w:rsid w:val="008D0D76"/>
    <w:rsid w:val="008F7629"/>
    <w:rsid w:val="009134C6"/>
    <w:rsid w:val="009150BB"/>
    <w:rsid w:val="00925A73"/>
    <w:rsid w:val="00930E71"/>
    <w:rsid w:val="00940046"/>
    <w:rsid w:val="009445BD"/>
    <w:rsid w:val="009475F3"/>
    <w:rsid w:val="0096153E"/>
    <w:rsid w:val="009904F8"/>
    <w:rsid w:val="009922F8"/>
    <w:rsid w:val="00993A5A"/>
    <w:rsid w:val="00993FE6"/>
    <w:rsid w:val="00996158"/>
    <w:rsid w:val="00997CE9"/>
    <w:rsid w:val="009A5351"/>
    <w:rsid w:val="009A77EB"/>
    <w:rsid w:val="009B3A89"/>
    <w:rsid w:val="009C5611"/>
    <w:rsid w:val="009C5848"/>
    <w:rsid w:val="009D13AC"/>
    <w:rsid w:val="009D1D99"/>
    <w:rsid w:val="009D78E0"/>
    <w:rsid w:val="009E227E"/>
    <w:rsid w:val="009E327E"/>
    <w:rsid w:val="00A01B57"/>
    <w:rsid w:val="00A17BAD"/>
    <w:rsid w:val="00A24596"/>
    <w:rsid w:val="00A31BC6"/>
    <w:rsid w:val="00A50247"/>
    <w:rsid w:val="00A549BB"/>
    <w:rsid w:val="00A61070"/>
    <w:rsid w:val="00A82B24"/>
    <w:rsid w:val="00A83FAA"/>
    <w:rsid w:val="00A86E5F"/>
    <w:rsid w:val="00AB062B"/>
    <w:rsid w:val="00AD28AF"/>
    <w:rsid w:val="00AE5207"/>
    <w:rsid w:val="00AE763F"/>
    <w:rsid w:val="00B34944"/>
    <w:rsid w:val="00B56CCC"/>
    <w:rsid w:val="00B83DF1"/>
    <w:rsid w:val="00B95500"/>
    <w:rsid w:val="00B95E04"/>
    <w:rsid w:val="00B962A2"/>
    <w:rsid w:val="00BB0666"/>
    <w:rsid w:val="00BB275E"/>
    <w:rsid w:val="00BB3153"/>
    <w:rsid w:val="00BB382C"/>
    <w:rsid w:val="00BC7421"/>
    <w:rsid w:val="00BD7B03"/>
    <w:rsid w:val="00BE0B3F"/>
    <w:rsid w:val="00BE78C3"/>
    <w:rsid w:val="00BF0682"/>
    <w:rsid w:val="00C0751E"/>
    <w:rsid w:val="00C3061F"/>
    <w:rsid w:val="00C31AE8"/>
    <w:rsid w:val="00C41A61"/>
    <w:rsid w:val="00C431BB"/>
    <w:rsid w:val="00C50709"/>
    <w:rsid w:val="00C643D8"/>
    <w:rsid w:val="00CA1171"/>
    <w:rsid w:val="00CB0C3B"/>
    <w:rsid w:val="00CB398D"/>
    <w:rsid w:val="00CC1276"/>
    <w:rsid w:val="00CC5208"/>
    <w:rsid w:val="00CD6B0E"/>
    <w:rsid w:val="00CE57AF"/>
    <w:rsid w:val="00CF2E6D"/>
    <w:rsid w:val="00D0500A"/>
    <w:rsid w:val="00D20377"/>
    <w:rsid w:val="00D26B16"/>
    <w:rsid w:val="00D328F2"/>
    <w:rsid w:val="00D707FC"/>
    <w:rsid w:val="00D72E5A"/>
    <w:rsid w:val="00D84BC2"/>
    <w:rsid w:val="00DB0CAD"/>
    <w:rsid w:val="00DB65D7"/>
    <w:rsid w:val="00DC6B78"/>
    <w:rsid w:val="00DE751A"/>
    <w:rsid w:val="00DF494D"/>
    <w:rsid w:val="00E169EB"/>
    <w:rsid w:val="00E35453"/>
    <w:rsid w:val="00E50D05"/>
    <w:rsid w:val="00E55044"/>
    <w:rsid w:val="00E57B77"/>
    <w:rsid w:val="00E75AA0"/>
    <w:rsid w:val="00E77F74"/>
    <w:rsid w:val="00EA0E41"/>
    <w:rsid w:val="00EA53CB"/>
    <w:rsid w:val="00EA606F"/>
    <w:rsid w:val="00EA6469"/>
    <w:rsid w:val="00EE27EB"/>
    <w:rsid w:val="00EE5B29"/>
    <w:rsid w:val="00EF70CD"/>
    <w:rsid w:val="00F02119"/>
    <w:rsid w:val="00F276C1"/>
    <w:rsid w:val="00F319BE"/>
    <w:rsid w:val="00F31C00"/>
    <w:rsid w:val="00F4114F"/>
    <w:rsid w:val="00F42DB4"/>
    <w:rsid w:val="00F501CC"/>
    <w:rsid w:val="00F505F1"/>
    <w:rsid w:val="00F52110"/>
    <w:rsid w:val="00F5407E"/>
    <w:rsid w:val="00F61610"/>
    <w:rsid w:val="00F62704"/>
    <w:rsid w:val="00F63D75"/>
    <w:rsid w:val="00F65134"/>
    <w:rsid w:val="00F74F6B"/>
    <w:rsid w:val="00F84AA6"/>
    <w:rsid w:val="00F8689D"/>
    <w:rsid w:val="00F87FB8"/>
    <w:rsid w:val="00FB4292"/>
    <w:rsid w:val="00FB54AA"/>
    <w:rsid w:val="00FB7113"/>
    <w:rsid w:val="00FC63F2"/>
    <w:rsid w:val="00FE11B9"/>
    <w:rsid w:val="00FF27D8"/>
    <w:rsid w:val="00FF3005"/>
    <w:rsid w:val="07CB601F"/>
    <w:rsid w:val="09A7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C3A7"/>
  <w15:docId w15:val="{7B7AC36D-7377-49D7-BC01-484C1405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2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5F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33C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CC5208"/>
  </w:style>
  <w:style w:type="paragraph" w:styleId="Tekstpodstawowy">
    <w:name w:val="Body Text"/>
    <w:basedOn w:val="Normalny"/>
    <w:link w:val="TekstpodstawowyZnak"/>
    <w:rsid w:val="00CC5208"/>
    <w:pPr>
      <w:widowControl w:val="0"/>
      <w:tabs>
        <w:tab w:val="left" w:pos="284"/>
      </w:tabs>
      <w:autoSpaceDE w:val="0"/>
    </w:pPr>
    <w:rPr>
      <w:rFonts w:eastAsia="Arial Unicode MS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C5208"/>
    <w:rPr>
      <w:rFonts w:ascii="Times New Roman" w:eastAsia="Arial Unicode MS" w:hAnsi="Times New Roman" w:cs="Times New Roman"/>
      <w:color w:val="000000"/>
      <w:lang w:eastAsia="ar-SA"/>
    </w:rPr>
  </w:style>
  <w:style w:type="paragraph" w:styleId="Tekstpodstawowywcity">
    <w:name w:val="Body Text Indent"/>
    <w:basedOn w:val="Normalny"/>
    <w:link w:val="TekstpodstawowywcityZnak"/>
    <w:rsid w:val="00CC5208"/>
    <w:pPr>
      <w:widowControl w:val="0"/>
      <w:tabs>
        <w:tab w:val="left" w:pos="1278"/>
      </w:tabs>
      <w:autoSpaceDE w:val="0"/>
      <w:ind w:left="426" w:hanging="426"/>
    </w:pPr>
    <w:rPr>
      <w:rFonts w:eastAsia="Arial Unicode MS"/>
      <w:color w:val="00000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208"/>
    <w:rPr>
      <w:rFonts w:ascii="Times New Roman" w:eastAsia="Arial Unicode MS" w:hAnsi="Times New Roman" w:cs="Times New Roman"/>
      <w:color w:val="000000"/>
      <w:lang w:eastAsia="ar-SA"/>
    </w:rPr>
  </w:style>
  <w:style w:type="paragraph" w:customStyle="1" w:styleId="Tekstblokowy1">
    <w:name w:val="Tekst blokowy1"/>
    <w:basedOn w:val="Normalny"/>
    <w:rsid w:val="00CC5208"/>
    <w:pPr>
      <w:widowControl w:val="0"/>
      <w:autoSpaceDE w:val="0"/>
      <w:ind w:left="1560" w:right="-530" w:hanging="142"/>
    </w:pPr>
    <w:rPr>
      <w:rFonts w:eastAsia="Arial Unicode MS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C52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2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CC5208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C520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1"/>
    <w:qFormat/>
    <w:rsid w:val="00CC5208"/>
    <w:pPr>
      <w:suppressAutoHyphens w:val="0"/>
      <w:ind w:left="708"/>
    </w:pPr>
  </w:style>
  <w:style w:type="paragraph" w:customStyle="1" w:styleId="Tekstkomentarza1">
    <w:name w:val="Tekst komentarza1"/>
    <w:basedOn w:val="Normalny"/>
    <w:rsid w:val="00CC5208"/>
    <w:pPr>
      <w:widowControl w:val="0"/>
    </w:pPr>
    <w:rPr>
      <w:rFonts w:ascii="Thorndale AMT" w:eastAsia="Tahoma" w:hAnsi="Thorndale AMT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5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52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2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520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C52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2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20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rsid w:val="008D0D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6E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6E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6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66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652D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2035E9"/>
    <w:rPr>
      <w:rFonts w:ascii="Times New Roman" w:eastAsia="Times New Roman" w:hAnsi="Times New Roman" w:cs="Times New Roman"/>
    </w:rPr>
  </w:style>
  <w:style w:type="character" w:customStyle="1" w:styleId="Teksttreci3">
    <w:name w:val="Tekst treści (3)_"/>
    <w:basedOn w:val="Domylnaczcionkaakapitu"/>
    <w:link w:val="Teksttreci30"/>
    <w:rsid w:val="002035E9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0">
    <w:name w:val="Tekst treści"/>
    <w:basedOn w:val="Normalny"/>
    <w:link w:val="Teksttreci"/>
    <w:rsid w:val="002035E9"/>
    <w:pPr>
      <w:widowControl w:val="0"/>
      <w:suppressAutoHyphens w:val="0"/>
      <w:ind w:firstLine="20"/>
    </w:pPr>
    <w:rPr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2035E9"/>
    <w:pPr>
      <w:widowControl w:val="0"/>
      <w:suppressAutoHyphens w:val="0"/>
      <w:spacing w:after="270" w:line="221" w:lineRule="auto"/>
      <w:ind w:left="2400"/>
    </w:pPr>
    <w:rPr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BB315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3153"/>
    <w:rPr>
      <w:color w:val="605E5C"/>
      <w:shd w:val="clear" w:color="auto" w:fill="E1DFDD"/>
    </w:rPr>
  </w:style>
  <w:style w:type="paragraph" w:customStyle="1" w:styleId="1tekstw3poziomie">
    <w:name w:val="1_tekst w 3poziomie"/>
    <w:basedOn w:val="Normalny"/>
    <w:qFormat/>
    <w:rsid w:val="00027C53"/>
    <w:pPr>
      <w:suppressAutoHyphens w:val="0"/>
      <w:spacing w:before="120" w:after="200" w:line="312" w:lineRule="auto"/>
      <w:ind w:left="993"/>
    </w:pPr>
    <w:rPr>
      <w:rFonts w:ascii="Arial" w:hAnsi="Arial"/>
      <w:sz w:val="22"/>
      <w:szCs w:val="22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7800E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800E4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37505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55F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633C1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ezamowienia.gov.pl/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zsm.opole.pl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3FD2B-B117-46FC-A612-2DBEB50C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36</Pages>
  <Words>6112</Words>
  <Characters>36675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Rokosz</dc:creator>
  <cp:lastModifiedBy>Barbara Rokosz</cp:lastModifiedBy>
  <cp:revision>195</cp:revision>
  <cp:lastPrinted>2022-01-14T11:34:00Z</cp:lastPrinted>
  <dcterms:created xsi:type="dcterms:W3CDTF">2022-01-06T22:16:00Z</dcterms:created>
  <dcterms:modified xsi:type="dcterms:W3CDTF">2025-12-15T20:36:00Z</dcterms:modified>
</cp:coreProperties>
</file>